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1C6316" w14:textId="77777777" w:rsidR="00DF3895" w:rsidRPr="00ED4124" w:rsidRDefault="000634BB" w:rsidP="003A2A3F">
      <w:pPr>
        <w:pStyle w:val="Chapitre"/>
        <w:keepNext w:val="0"/>
        <w:keepLines w:val="0"/>
        <w:widowControl w:val="0"/>
        <w:tabs>
          <w:tab w:val="clear" w:pos="567"/>
        </w:tabs>
        <w:spacing w:before="0" w:after="240"/>
        <w:outlineLvl w:val="9"/>
        <w:rPr>
          <w:noProof w:val="0"/>
          <w:kern w:val="0"/>
          <w:lang w:val="en-GB" w:eastAsia="zh-CN" w:bidi="ar-SA"/>
        </w:rPr>
      </w:pPr>
      <w:r w:rsidRPr="00ED4124">
        <w:rPr>
          <w:noProof w:val="0"/>
          <w:kern w:val="0"/>
          <w:lang w:val="en-GB" w:eastAsia="zh-CN" w:bidi="ar-SA"/>
        </w:rPr>
        <w:t>Unit 8</w:t>
      </w:r>
    </w:p>
    <w:p w14:paraId="0D1238B5" w14:textId="77777777" w:rsidR="000634BB" w:rsidRPr="00ED4124" w:rsidRDefault="000634BB" w:rsidP="00EC572A">
      <w:pPr>
        <w:pStyle w:val="UPlan"/>
        <w:keepNext w:val="0"/>
        <w:rPr>
          <w:rFonts w:ascii="Arial Bold" w:hAnsi="Arial Bold"/>
          <w:bCs w:val="0"/>
          <w:noProof w:val="0"/>
          <w:lang w:val="en-GB"/>
        </w:rPr>
      </w:pPr>
      <w:r w:rsidRPr="00ED4124">
        <w:rPr>
          <w:rFonts w:ascii="Arial Bold" w:hAnsi="Arial Bold"/>
          <w:noProof w:val="0"/>
          <w:lang w:val="en-GB"/>
        </w:rPr>
        <w:t>Intangible cultural heritage and sustainable development</w:t>
      </w:r>
    </w:p>
    <w:p w14:paraId="0F1638F2" w14:textId="77777777" w:rsidR="00A1188E" w:rsidRPr="00ED4124" w:rsidRDefault="0005380C" w:rsidP="00EC572A">
      <w:pPr>
        <w:pStyle w:val="Titcoul"/>
        <w:keepNext w:val="0"/>
        <w:keepLines/>
        <w:tabs>
          <w:tab w:val="left" w:pos="567"/>
        </w:tabs>
        <w:spacing w:before="480" w:line="480" w:lineRule="exact"/>
        <w:outlineLvl w:val="0"/>
        <w:rPr>
          <w:rFonts w:ascii="Arial Bold" w:hAnsi="Arial Bold"/>
          <w:bCs w:val="0"/>
          <w:kern w:val="28"/>
          <w:sz w:val="32"/>
          <w:szCs w:val="32"/>
          <w:lang w:val="en-GB"/>
        </w:rPr>
      </w:pPr>
      <w:r w:rsidRPr="00ED4124">
        <w:rPr>
          <w:rFonts w:ascii="Arial Bold" w:hAnsi="Arial Bold"/>
          <w:kern w:val="28"/>
          <w:sz w:val="32"/>
          <w:lang w:val="en-GB"/>
        </w:rPr>
        <w:t>Participant's text</w:t>
      </w:r>
      <w:r w:rsidRPr="00ED4124">
        <w:rPr>
          <w:rFonts w:ascii="Arial Bold" w:hAnsi="Arial Bold"/>
          <w:bCs w:val="0"/>
          <w:noProof/>
          <w:kern w:val="28"/>
          <w:sz w:val="32"/>
          <w:szCs w:val="32"/>
          <w:lang w:val="en-GB" w:eastAsia="en-GB" w:bidi="ar-SA"/>
        </w:rPr>
        <w:drawing>
          <wp:anchor distT="0" distB="0" distL="114300" distR="114300" simplePos="0" relativeHeight="251659264" behindDoc="1" locked="1" layoutInCell="1" allowOverlap="0" wp14:anchorId="14DCF29F" wp14:editId="2167D3D6">
            <wp:simplePos x="0" y="0"/>
            <wp:positionH relativeFrom="margin">
              <wp:posOffset>556895</wp:posOffset>
            </wp:positionH>
            <wp:positionV relativeFrom="margin">
              <wp:posOffset>2285365</wp:posOffset>
            </wp:positionV>
            <wp:extent cx="4870411" cy="4498145"/>
            <wp:effectExtent l="0" t="0" r="6985" b="0"/>
            <wp:wrapNone/>
            <wp:docPr id="253" name="Imag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CH.jpg"/>
                    <pic:cNvPicPr/>
                  </pic:nvPicPr>
                  <pic:blipFill>
                    <a:blip r:embed="rId9">
                      <a:alphaModFix amt="13000"/>
                      <a:extLst>
                        <a:ext uri="{28A0092B-C50C-407E-A947-70E740481C1C}">
                          <a14:useLocalDpi xmlns:a14="http://schemas.microsoft.com/office/drawing/2010/main" val="0"/>
                        </a:ext>
                      </a:extLst>
                    </a:blip>
                    <a:stretch>
                      <a:fillRect/>
                    </a:stretch>
                  </pic:blipFill>
                  <pic:spPr>
                    <a:xfrm>
                      <a:off x="0" y="0"/>
                      <a:ext cx="4870411" cy="4498145"/>
                    </a:xfrm>
                    <a:prstGeom prst="rect">
                      <a:avLst/>
                    </a:prstGeom>
                  </pic:spPr>
                </pic:pic>
              </a:graphicData>
            </a:graphic>
            <wp14:sizeRelH relativeFrom="margin">
              <wp14:pctWidth>0</wp14:pctWidth>
            </wp14:sizeRelH>
            <wp14:sizeRelV relativeFrom="margin">
              <wp14:pctHeight>0</wp14:pctHeight>
            </wp14:sizeRelV>
          </wp:anchor>
        </w:drawing>
      </w:r>
    </w:p>
    <w:p w14:paraId="62935070" w14:textId="3C28F4E7" w:rsidR="00ED58F5" w:rsidRPr="00ED4124" w:rsidRDefault="00ED58F5" w:rsidP="003A2A3F">
      <w:pPr>
        <w:pStyle w:val="Sschap"/>
        <w:keepNext/>
        <w:tabs>
          <w:tab w:val="clear" w:pos="567"/>
        </w:tabs>
        <w:spacing w:before="1200"/>
        <w:jc w:val="left"/>
        <w:rPr>
          <w:lang w:val="en-GB" w:eastAsia="zh-CN" w:bidi="ar-SA"/>
        </w:rPr>
      </w:pPr>
      <w:r w:rsidRPr="00ED4124">
        <w:rPr>
          <w:lang w:val="en-GB" w:eastAsia="zh-CN" w:bidi="ar-SA"/>
        </w:rPr>
        <w:t>This unit is about intangible cultural heritage (ICH) and sustainable development. The subjects covered in the unit are:</w:t>
      </w:r>
    </w:p>
    <w:p w14:paraId="4881BF30" w14:textId="6B7A03B6" w:rsidR="002B64E6" w:rsidRPr="00ED4124" w:rsidRDefault="004D5F1B" w:rsidP="00EC572A">
      <w:pPr>
        <w:pStyle w:val="Txtchap"/>
        <w:keepNext w:val="0"/>
        <w:numPr>
          <w:ilvl w:val="0"/>
          <w:numId w:val="33"/>
        </w:numPr>
        <w:rPr>
          <w:w w:val="99"/>
          <w:szCs w:val="24"/>
          <w:lang w:val="en-GB" w:eastAsia="zh-CN" w:bidi="ar-SA"/>
        </w:rPr>
      </w:pPr>
      <w:r w:rsidRPr="00ED4124">
        <w:rPr>
          <w:w w:val="99"/>
          <w:szCs w:val="24"/>
          <w:lang w:val="en-GB" w:eastAsia="zh-CN" w:bidi="ar-SA"/>
        </w:rPr>
        <w:t>C</w:t>
      </w:r>
      <w:r w:rsidR="00B2104D" w:rsidRPr="00ED4124">
        <w:rPr>
          <w:w w:val="99"/>
          <w:szCs w:val="24"/>
          <w:lang w:val="en-GB" w:eastAsia="zh-CN" w:bidi="ar-SA"/>
        </w:rPr>
        <w:t>ulture in the post-2015 international deb</w:t>
      </w:r>
      <w:r w:rsidR="0055357C">
        <w:rPr>
          <w:w w:val="99"/>
          <w:szCs w:val="24"/>
          <w:lang w:val="en-GB" w:eastAsia="zh-CN" w:bidi="ar-SA"/>
        </w:rPr>
        <w:t>ate and in the United Nations' ‘</w:t>
      </w:r>
      <w:r w:rsidR="00B2104D" w:rsidRPr="00ED4124">
        <w:rPr>
          <w:w w:val="99"/>
          <w:szCs w:val="24"/>
          <w:lang w:val="en-GB" w:eastAsia="zh-CN" w:bidi="ar-SA"/>
        </w:rPr>
        <w:t>Transforming our world: 2030 Age</w:t>
      </w:r>
      <w:r w:rsidR="0055357C">
        <w:rPr>
          <w:w w:val="99"/>
          <w:szCs w:val="24"/>
          <w:lang w:val="en-GB" w:eastAsia="zh-CN" w:bidi="ar-SA"/>
        </w:rPr>
        <w:t>nda for Sustainable Development’</w:t>
      </w:r>
      <w:r w:rsidR="00B2104D" w:rsidRPr="00ED4124">
        <w:rPr>
          <w:w w:val="99"/>
          <w:szCs w:val="24"/>
          <w:lang w:val="en-GB" w:eastAsia="zh-CN" w:bidi="ar-SA"/>
        </w:rPr>
        <w:t>;</w:t>
      </w:r>
    </w:p>
    <w:p w14:paraId="76AB60D3" w14:textId="1679D12A" w:rsidR="00B2104D" w:rsidRPr="00ED4124" w:rsidRDefault="004D5F1B" w:rsidP="00EC572A">
      <w:pPr>
        <w:pStyle w:val="Txtchap"/>
        <w:keepNext w:val="0"/>
        <w:numPr>
          <w:ilvl w:val="0"/>
          <w:numId w:val="33"/>
        </w:numPr>
        <w:rPr>
          <w:w w:val="99"/>
          <w:szCs w:val="24"/>
          <w:lang w:val="en-GB" w:eastAsia="zh-CN" w:bidi="ar-SA"/>
        </w:rPr>
      </w:pPr>
      <w:r w:rsidRPr="00ED4124">
        <w:rPr>
          <w:w w:val="99"/>
          <w:szCs w:val="24"/>
          <w:lang w:val="en-GB" w:eastAsia="zh-CN" w:bidi="ar-SA"/>
        </w:rPr>
        <w:t>I</w:t>
      </w:r>
      <w:r w:rsidR="00F850B0" w:rsidRPr="00ED4124">
        <w:rPr>
          <w:w w:val="99"/>
          <w:szCs w:val="24"/>
          <w:lang w:val="en-GB" w:eastAsia="zh-CN" w:bidi="ar-SA"/>
        </w:rPr>
        <w:t>ntangible cultural heritage as a guarantee of sustainable development; </w:t>
      </w:r>
    </w:p>
    <w:p w14:paraId="5F3C508B" w14:textId="642C3E78" w:rsidR="000B63F6" w:rsidRPr="00ED4124" w:rsidRDefault="004D5F1B" w:rsidP="00EC572A">
      <w:pPr>
        <w:pStyle w:val="Txtchap"/>
        <w:keepNext w:val="0"/>
        <w:numPr>
          <w:ilvl w:val="0"/>
          <w:numId w:val="33"/>
        </w:numPr>
        <w:rPr>
          <w:w w:val="99"/>
          <w:szCs w:val="24"/>
          <w:lang w:val="en-GB" w:eastAsia="zh-CN" w:bidi="ar-SA"/>
        </w:rPr>
      </w:pPr>
      <w:r w:rsidRPr="00ED4124">
        <w:rPr>
          <w:w w:val="99"/>
          <w:szCs w:val="24"/>
          <w:lang w:val="en-GB" w:eastAsia="zh-CN" w:bidi="ar-SA"/>
        </w:rPr>
        <w:t>T</w:t>
      </w:r>
      <w:r w:rsidR="00F850B0" w:rsidRPr="00ED4124">
        <w:rPr>
          <w:w w:val="99"/>
          <w:szCs w:val="24"/>
          <w:lang w:val="en-GB" w:eastAsia="zh-CN" w:bidi="ar-SA"/>
        </w:rPr>
        <w:t>he issue of how to align commercial activities with ICH safeguarding activities – some thoughts on the risks to ICH viability and how to mitigate them;</w:t>
      </w:r>
    </w:p>
    <w:p w14:paraId="3AD52281" w14:textId="1261D9AC" w:rsidR="00ED58F5" w:rsidRPr="00ED4124" w:rsidRDefault="004D5F1B" w:rsidP="00EC572A">
      <w:pPr>
        <w:pStyle w:val="Txtchap"/>
        <w:keepNext w:val="0"/>
        <w:numPr>
          <w:ilvl w:val="0"/>
          <w:numId w:val="33"/>
        </w:numPr>
        <w:rPr>
          <w:w w:val="99"/>
          <w:szCs w:val="24"/>
          <w:lang w:val="en-GB" w:eastAsia="zh-CN" w:bidi="ar-SA"/>
        </w:rPr>
      </w:pPr>
      <w:r w:rsidRPr="00ED4124">
        <w:rPr>
          <w:w w:val="99"/>
          <w:szCs w:val="24"/>
          <w:lang w:val="en-GB" w:eastAsia="zh-CN" w:bidi="ar-SA"/>
        </w:rPr>
        <w:t>M</w:t>
      </w:r>
      <w:r w:rsidR="00F850B0" w:rsidRPr="00ED4124">
        <w:rPr>
          <w:w w:val="99"/>
          <w:szCs w:val="24"/>
          <w:lang w:val="en-GB" w:eastAsia="zh-CN" w:bidi="ar-SA"/>
        </w:rPr>
        <w:t>oving towards a mutual relationship between ICH safeguarding and development policies.</w:t>
      </w:r>
    </w:p>
    <w:p w14:paraId="1D998D46" w14:textId="33EDC98D" w:rsidR="00ED58F5" w:rsidRPr="00ED4124" w:rsidRDefault="00797B8C" w:rsidP="00EC572A">
      <w:pPr>
        <w:pStyle w:val="Chapinfo"/>
        <w:rPr>
          <w:i w:val="0"/>
          <w:iCs w:val="0"/>
          <w:w w:val="99"/>
          <w:lang w:val="en-GB" w:eastAsia="zh-CN" w:bidi="ar-SA"/>
        </w:rPr>
      </w:pPr>
      <w:r w:rsidRPr="00ED4124">
        <w:rPr>
          <w:i w:val="0"/>
          <w:iCs w:val="0"/>
          <w:w w:val="99"/>
          <w:lang w:val="en-GB" w:eastAsia="zh-CN" w:bidi="ar-SA"/>
        </w:rPr>
        <w:t xml:space="preserve">Some of the key concepts from the </w:t>
      </w:r>
      <w:r w:rsidR="00ED4124" w:rsidRPr="00ED4124">
        <w:rPr>
          <w:i w:val="0"/>
          <w:iCs w:val="0"/>
          <w:w w:val="99"/>
          <w:lang w:val="en-GB" w:eastAsia="zh-CN" w:bidi="ar-SA"/>
        </w:rPr>
        <w:t>Convention that are used in this unit</w:t>
      </w:r>
      <w:r w:rsidRPr="00ED4124">
        <w:rPr>
          <w:i w:val="0"/>
          <w:iCs w:val="0"/>
          <w:w w:val="99"/>
          <w:lang w:val="en-GB" w:eastAsia="zh-CN" w:bidi="ar-SA"/>
        </w:rPr>
        <w:t xml:space="preserve"> are explained in the Participant's Text for Unit 3, which is devoted to key concep</w:t>
      </w:r>
      <w:r w:rsidR="0055357C">
        <w:rPr>
          <w:i w:val="0"/>
          <w:iCs w:val="0"/>
          <w:w w:val="99"/>
          <w:lang w:val="en-GB" w:eastAsia="zh-CN" w:bidi="ar-SA"/>
        </w:rPr>
        <w:t>ts from the Convention such as ‘sustainable development’, ‘intellectual property’, ‘</w:t>
      </w:r>
      <w:r w:rsidRPr="00ED4124">
        <w:rPr>
          <w:i w:val="0"/>
          <w:iCs w:val="0"/>
          <w:w w:val="99"/>
          <w:lang w:val="en-GB" w:eastAsia="zh-CN" w:bidi="ar-SA"/>
        </w:rPr>
        <w:t>threat</w:t>
      </w:r>
      <w:r w:rsidR="0055357C">
        <w:rPr>
          <w:i w:val="0"/>
          <w:iCs w:val="0"/>
          <w:w w:val="99"/>
          <w:lang w:val="en-GB" w:eastAsia="zh-CN" w:bidi="ar-SA"/>
        </w:rPr>
        <w:t>s and risks to safeguarding ICH’, ‘</w:t>
      </w:r>
      <w:r w:rsidRPr="00ED4124">
        <w:rPr>
          <w:i w:val="0"/>
          <w:iCs w:val="0"/>
          <w:w w:val="99"/>
          <w:lang w:val="en-GB" w:eastAsia="zh-CN" w:bidi="ar-SA"/>
        </w:rPr>
        <w:t>commerci</w:t>
      </w:r>
      <w:r w:rsidR="0055357C">
        <w:rPr>
          <w:i w:val="0"/>
          <w:iCs w:val="0"/>
          <w:w w:val="99"/>
          <w:lang w:val="en-GB" w:eastAsia="zh-CN" w:bidi="ar-SA"/>
        </w:rPr>
        <w:t>alization’ and ‘decontextualization’</w:t>
      </w:r>
      <w:r w:rsidRPr="00ED4124">
        <w:rPr>
          <w:i w:val="0"/>
          <w:iCs w:val="0"/>
          <w:w w:val="99"/>
          <w:lang w:val="en-GB" w:eastAsia="zh-CN" w:bidi="ar-SA"/>
        </w:rPr>
        <w:t>.</w:t>
      </w:r>
    </w:p>
    <w:p w14:paraId="26CD8B2D" w14:textId="77777777" w:rsidR="00ED58F5" w:rsidRPr="00ED4124" w:rsidRDefault="00ED58F5" w:rsidP="00C64781">
      <w:pPr>
        <w:widowControl w:val="0"/>
        <w:rPr>
          <w:rFonts w:ascii="Arial" w:eastAsia="SimSun" w:hAnsi="Arial" w:cs="Arial"/>
          <w:b/>
          <w:bCs/>
          <w:caps/>
          <w:snapToGrid w:val="0"/>
          <w:color w:val="3366FF"/>
          <w:lang w:val="en-GB"/>
        </w:rPr>
      </w:pPr>
      <w:r w:rsidRPr="00ED4124">
        <w:rPr>
          <w:lang w:val="en-GB"/>
        </w:rPr>
        <w:br w:type="page"/>
      </w:r>
    </w:p>
    <w:p w14:paraId="4284A37C" w14:textId="1297B20C" w:rsidR="002B64E6" w:rsidRPr="00ED4124" w:rsidRDefault="00915FF5" w:rsidP="003A2A3F">
      <w:pPr>
        <w:pStyle w:val="Titcoul"/>
        <w:spacing w:before="0"/>
        <w:ind w:left="851" w:hanging="851"/>
        <w:rPr>
          <w:lang w:val="en-GB" w:eastAsia="zh-CN" w:bidi="ar-SA"/>
        </w:rPr>
      </w:pPr>
      <w:r w:rsidRPr="00ED4124">
        <w:rPr>
          <w:lang w:val="en-GB" w:eastAsia="zh-CN" w:bidi="ar-SA"/>
        </w:rPr>
        <w:lastRenderedPageBreak/>
        <w:t>8.1</w:t>
      </w:r>
      <w:r w:rsidRPr="00ED4124">
        <w:rPr>
          <w:lang w:val="en-GB" w:eastAsia="zh-CN" w:bidi="ar-SA"/>
        </w:rPr>
        <w:tab/>
        <w:t>Introduction</w:t>
      </w:r>
    </w:p>
    <w:p w14:paraId="0F32D764" w14:textId="5BE0CDAA" w:rsidR="00341C1E" w:rsidRPr="00ED4124" w:rsidRDefault="0055357C" w:rsidP="007749CD">
      <w:pPr>
        <w:pStyle w:val="Texte1"/>
        <w:rPr>
          <w:lang w:val="en-GB"/>
        </w:rPr>
      </w:pPr>
      <w:r>
        <w:rPr>
          <w:lang w:val="en-GB"/>
        </w:rPr>
        <w:t>The concept of ‘sustainable development’</w:t>
      </w:r>
      <w:r w:rsidR="00DB6336" w:rsidRPr="00ED4124">
        <w:rPr>
          <w:lang w:val="en-GB"/>
        </w:rPr>
        <w:t xml:space="preserve"> lies at the heart of the Convention for the Safeguarding of the Intangible Cultural Heritage, the preamble to which acknowledges </w:t>
      </w:r>
      <w:r>
        <w:rPr>
          <w:lang w:val="en-GB"/>
        </w:rPr>
        <w:t>‘</w:t>
      </w:r>
      <w:r w:rsidR="00DB6336" w:rsidRPr="00ED4124">
        <w:rPr>
          <w:lang w:val="en-GB"/>
        </w:rPr>
        <w:t>the importance of intangible</w:t>
      </w:r>
      <w:r w:rsidR="00A95EB3">
        <w:rPr>
          <w:lang w:val="en-GB"/>
        </w:rPr>
        <w:t xml:space="preserve"> cultural heritage as</w:t>
      </w:r>
      <w:r w:rsidR="00DB6336" w:rsidRPr="00ED4124">
        <w:rPr>
          <w:lang w:val="en-GB"/>
        </w:rPr>
        <w:t xml:space="preserve"> a mainspring of cultural diversity and a guarantee of sustainable development</w:t>
      </w:r>
      <w:r>
        <w:rPr>
          <w:lang w:val="en-GB"/>
        </w:rPr>
        <w:t>’</w:t>
      </w:r>
      <w:r w:rsidR="00DB6336" w:rsidRPr="00ED4124">
        <w:rPr>
          <w:lang w:val="en-GB"/>
        </w:rPr>
        <w:t xml:space="preserve">. </w:t>
      </w:r>
      <w:proofErr w:type="gramStart"/>
      <w:r w:rsidR="00DB6336" w:rsidRPr="00ED4124">
        <w:rPr>
          <w:lang w:val="en-GB"/>
        </w:rPr>
        <w:t xml:space="preserve">Article 2.1 of the Convention, which sets out the definition of intangible cultural heritage, </w:t>
      </w:r>
      <w:r w:rsidR="00ED4124" w:rsidRPr="00ED4124">
        <w:rPr>
          <w:lang w:val="en-GB"/>
        </w:rPr>
        <w:t>stipulates,</w:t>
      </w:r>
      <w:r w:rsidR="00DB6336" w:rsidRPr="00ED4124">
        <w:rPr>
          <w:lang w:val="en-GB"/>
        </w:rPr>
        <w:t xml:space="preserve"> </w:t>
      </w:r>
      <w:r>
        <w:rPr>
          <w:lang w:val="en-GB"/>
        </w:rPr>
        <w:t>‘</w:t>
      </w:r>
      <w:r w:rsidR="00DB6336" w:rsidRPr="00ED4124">
        <w:rPr>
          <w:lang w:val="en-GB"/>
        </w:rPr>
        <w:t>consideration will be given solely to such intangible cultural heritage as is compatible with existing international human rights instruments, as well as with the requirements of mutual respect among communities, groups and individuals, and of sustainable development.</w:t>
      </w:r>
      <w:r w:rsidR="00904F3F">
        <w:rPr>
          <w:lang w:val="en-GB"/>
        </w:rPr>
        <w:t>’</w:t>
      </w:r>
      <w:proofErr w:type="gramEnd"/>
    </w:p>
    <w:p w14:paraId="37CCA52B" w14:textId="5A3EDF2E" w:rsidR="00B27F36" w:rsidRPr="00ED4124" w:rsidRDefault="002B215F" w:rsidP="00904F3F">
      <w:pPr>
        <w:pStyle w:val="Texte1"/>
        <w:rPr>
          <w:lang w:val="en-GB"/>
        </w:rPr>
      </w:pPr>
      <w:r w:rsidRPr="00ED4124">
        <w:rPr>
          <w:lang w:val="en-GB"/>
        </w:rPr>
        <w:t xml:space="preserve">This role of </w:t>
      </w:r>
      <w:r w:rsidR="0055357C">
        <w:rPr>
          <w:lang w:val="en-GB"/>
        </w:rPr>
        <w:t>‘</w:t>
      </w:r>
      <w:r w:rsidRPr="00ED4124">
        <w:rPr>
          <w:lang w:val="en-GB"/>
        </w:rPr>
        <w:t>guarantee of sustainable development</w:t>
      </w:r>
      <w:r w:rsidR="0055357C">
        <w:rPr>
          <w:lang w:val="en-GB"/>
        </w:rPr>
        <w:t>’</w:t>
      </w:r>
      <w:r w:rsidRPr="00ED4124">
        <w:rPr>
          <w:lang w:val="en-GB"/>
        </w:rPr>
        <w:t xml:space="preserve"> </w:t>
      </w:r>
      <w:proofErr w:type="gramStart"/>
      <w:r w:rsidRPr="00ED4124">
        <w:rPr>
          <w:lang w:val="en-GB"/>
        </w:rPr>
        <w:t>is carried out</w:t>
      </w:r>
      <w:proofErr w:type="gramEnd"/>
      <w:r w:rsidRPr="00ED4124">
        <w:rPr>
          <w:lang w:val="en-GB"/>
        </w:rPr>
        <w:t xml:space="preserve"> largely through the social and cultural purposes that the groups or communities assign to their intangible cultural heritage. ICH </w:t>
      </w:r>
      <w:proofErr w:type="gramStart"/>
      <w:r w:rsidRPr="00ED4124">
        <w:rPr>
          <w:lang w:val="en-GB"/>
        </w:rPr>
        <w:t>can, for example, contribute</w:t>
      </w:r>
      <w:proofErr w:type="gramEnd"/>
      <w:r w:rsidRPr="00ED4124">
        <w:rPr>
          <w:lang w:val="en-GB"/>
        </w:rPr>
        <w:t xml:space="preserve"> to social cohesion or to intellectual or spiritual well-being, to education, to food security, to income generation, and even to health. In this way, the intangible cultural heritage of each group or community contributes, via the social and cultural role it plays, to development itself. Preserving and safeguarding a community's living heritage thus promotes </w:t>
      </w:r>
      <w:r w:rsidR="00ED4124" w:rsidRPr="00ED4124">
        <w:rPr>
          <w:lang w:val="en-GB"/>
        </w:rPr>
        <w:t>development, which</w:t>
      </w:r>
      <w:r w:rsidRPr="00ED4124">
        <w:rPr>
          <w:lang w:val="en-GB"/>
        </w:rPr>
        <w:t xml:space="preserve"> takes into account the identity, values and aspirations of that same community.</w:t>
      </w:r>
    </w:p>
    <w:p w14:paraId="446D2BF4" w14:textId="5B3CCB81" w:rsidR="00DB1F30" w:rsidRPr="00ED4124" w:rsidRDefault="000F4669" w:rsidP="00E26F97">
      <w:pPr>
        <w:pStyle w:val="Texte1"/>
        <w:rPr>
          <w:lang w:val="en-GB"/>
        </w:rPr>
      </w:pPr>
      <w:r w:rsidRPr="00ED4124">
        <w:rPr>
          <w:lang w:val="en-GB"/>
        </w:rPr>
        <w:t>Economic considerations are often cited as being matters of primary importance during debates regarding intangible cultural heritage and sustainable development. It is true that local economies can reap benefits from the safeguarding of intangible cultural heritage, thanks to the development initiatives launched through cultural tourism, museums and handicrafts. However, when safeguarding activities and commercial activities overlap, the challenge is to ensure that the commercial aspect does not eclipse the cultural nature of the intangible cultural heritage. In other words, though the economy is of course an essential regulatory factor in cultural systems, this can become problematic when the rules of the global market economy become imposed upon cultural systems, or when the notion of development is limited solely to economic considerations without taking into account environmental, social and cultural factors. This leads us to the matter of the threats to intangible cultural heritage.</w:t>
      </w:r>
    </w:p>
    <w:p w14:paraId="18596B53" w14:textId="7600B6E3" w:rsidR="00CE2BB7" w:rsidRPr="00ED4124" w:rsidRDefault="006E0E4C" w:rsidP="00E26F97">
      <w:pPr>
        <w:pStyle w:val="Texte1"/>
        <w:rPr>
          <w:lang w:val="en-GB"/>
        </w:rPr>
      </w:pPr>
      <w:r w:rsidRPr="00ED4124">
        <w:rPr>
          <w:lang w:val="en-GB"/>
        </w:rPr>
        <w:t xml:space="preserve">It is encouraging to note that the international community, in its 2030 Agenda for Sustainable Development, has taken into consideration three dimensions – economic, social and environmental – as spheres of action that are both highly interdependent and important for sustainable development. The Agenda focuses on respect for human rights, </w:t>
      </w:r>
      <w:r w:rsidR="00904F3F">
        <w:rPr>
          <w:lang w:val="en-GB"/>
        </w:rPr>
        <w:t>which means cultural rights are also included</w:t>
      </w:r>
      <w:r w:rsidRPr="00ED4124">
        <w:rPr>
          <w:lang w:val="en-GB"/>
        </w:rPr>
        <w:t xml:space="preserve">. The Agenda also recognizes – unlike the previous program (2000-2015) – the importance of taking cultural diversity into account and the significant role cultures play as contributors to and catalysts for sustainable development. Furthermore, cultural development depends upon the actions undertaken in support of sustainable development, since these can create either </w:t>
      </w:r>
      <w:r w:rsidR="00ED4124" w:rsidRPr="00ED4124">
        <w:rPr>
          <w:lang w:val="en-GB"/>
        </w:rPr>
        <w:t>favourable</w:t>
      </w:r>
      <w:r w:rsidRPr="00ED4124">
        <w:rPr>
          <w:lang w:val="en-GB"/>
        </w:rPr>
        <w:t xml:space="preserve"> or </w:t>
      </w:r>
      <w:r w:rsidR="00ED4124" w:rsidRPr="00ED4124">
        <w:rPr>
          <w:lang w:val="en-GB"/>
        </w:rPr>
        <w:t>unfavourable</w:t>
      </w:r>
      <w:r w:rsidRPr="00ED4124">
        <w:rPr>
          <w:lang w:val="en-GB"/>
        </w:rPr>
        <w:t xml:space="preserve"> conditions for cultural development.</w:t>
      </w:r>
    </w:p>
    <w:p w14:paraId="3977045A" w14:textId="65EEA954" w:rsidR="00DF3895" w:rsidRPr="00ED4124" w:rsidRDefault="00FF1C76" w:rsidP="00CE01BE">
      <w:pPr>
        <w:pStyle w:val="Texte1"/>
        <w:rPr>
          <w:lang w:val="en-GB"/>
        </w:rPr>
      </w:pPr>
      <w:r w:rsidRPr="00ED4124">
        <w:rPr>
          <w:lang w:val="en-GB"/>
        </w:rPr>
        <w:t>Thus, the relationship between ICH and sustainable development can be symbolized by the image of a snake biting its tail. If the world is unable to move towards truly sustainable development, ICH will remain at risk, but if ICH is not safeguarded, it will be impossible to make sustainable development a reality.</w:t>
      </w:r>
    </w:p>
    <w:p w14:paraId="25EEC930" w14:textId="49B02A93" w:rsidR="0097629F" w:rsidRPr="00ED4124" w:rsidRDefault="00CE01BE" w:rsidP="00EC572A">
      <w:pPr>
        <w:pStyle w:val="Titcoul"/>
        <w:ind w:left="851" w:hanging="851"/>
        <w:rPr>
          <w:lang w:val="en-GB" w:eastAsia="zh-CN" w:bidi="ar-SA"/>
        </w:rPr>
      </w:pPr>
      <w:r w:rsidRPr="00ED4124">
        <w:rPr>
          <w:lang w:val="en-GB" w:eastAsia="zh-CN" w:bidi="ar-SA"/>
        </w:rPr>
        <w:lastRenderedPageBreak/>
        <w:t xml:space="preserve">8.2 </w:t>
      </w:r>
      <w:r w:rsidRPr="00ED4124">
        <w:rPr>
          <w:lang w:val="en-GB" w:eastAsia="zh-CN" w:bidi="ar-SA"/>
        </w:rPr>
        <w:tab/>
        <w:t>Culture in the debate and intern</w:t>
      </w:r>
      <w:r w:rsidR="003A2A3F" w:rsidRPr="00ED4124">
        <w:rPr>
          <w:lang w:val="en-GB" w:eastAsia="zh-CN" w:bidi="ar-SA"/>
        </w:rPr>
        <w:t>ational development commitments</w:t>
      </w:r>
    </w:p>
    <w:p w14:paraId="09120822" w14:textId="07689886" w:rsidR="00097FDE" w:rsidRPr="00ED4124" w:rsidRDefault="00A93138" w:rsidP="00EC6D32">
      <w:pPr>
        <w:pStyle w:val="Texte1"/>
        <w:rPr>
          <w:lang w:val="en-GB"/>
        </w:rPr>
      </w:pPr>
      <w:r w:rsidRPr="00ED4124">
        <w:rPr>
          <w:lang w:val="en-GB"/>
        </w:rPr>
        <w:t>For many years, the close connection between culture and development – and particularly between intangible cultural heritage and development – has been the subject of countless debates from a range of perspectives. Just like the concept of culture, the concept of development has evolved, and if, a few decades ago, the connection between the two concepts seemed more like a contradiction, today the opposite seems to be true.</w:t>
      </w:r>
    </w:p>
    <w:p w14:paraId="72FD803B" w14:textId="41FBD9C7" w:rsidR="0046518B" w:rsidRPr="00ED4124" w:rsidRDefault="00A93138" w:rsidP="00C64781">
      <w:pPr>
        <w:pStyle w:val="Texte1"/>
        <w:rPr>
          <w:lang w:val="en-GB"/>
        </w:rPr>
      </w:pPr>
      <w:r w:rsidRPr="00ED4124">
        <w:rPr>
          <w:lang w:val="en-GB"/>
        </w:rPr>
        <w:t>There are several reasons why culture is so often missing from international sustainable development commitments. One example is the notion put forward by some that too much focus on cultural diversity and keeping traditions alive could cause social conflicts or impede democratic and economic development. It is important to note, though, that cultural diversity helps to enhance individuals' abilities and to combat poverty. A second, more pragmatic reason is the lack of indicators of culture's contribution to economic development. Significant progress has been made in this area, such as the launch of the UNESCO Culture for Development Indicators (CDIS), the Gross National Happiness Index put forward by Bhutan</w:t>
      </w:r>
      <w:r w:rsidRPr="00ED4124">
        <w:rPr>
          <w:rStyle w:val="FootnoteReference"/>
          <w:lang w:val="en-GB"/>
        </w:rPr>
        <w:footnoteReference w:id="1"/>
      </w:r>
      <w:r w:rsidRPr="00ED4124">
        <w:rPr>
          <w:lang w:val="en-GB"/>
        </w:rPr>
        <w:t xml:space="preserve"> and the Equitable and Sustainable Well-being Index developed by Italy</w:t>
      </w:r>
      <w:r w:rsidRPr="00ED4124">
        <w:rPr>
          <w:rStyle w:val="FootnoteReference"/>
          <w:lang w:val="en-GB"/>
        </w:rPr>
        <w:footnoteReference w:id="2"/>
      </w:r>
      <w:r w:rsidRPr="00ED4124">
        <w:rPr>
          <w:lang w:val="en-GB"/>
        </w:rPr>
        <w:t>.</w:t>
      </w:r>
    </w:p>
    <w:p w14:paraId="5156295C" w14:textId="3CA9046D" w:rsidR="0080043A" w:rsidRPr="00ED4124" w:rsidRDefault="001444C7" w:rsidP="00ED4124">
      <w:pPr>
        <w:pStyle w:val="Texte1"/>
        <w:rPr>
          <w:lang w:val="en-GB"/>
        </w:rPr>
      </w:pPr>
      <w:r w:rsidRPr="00ED4124">
        <w:rPr>
          <w:lang w:val="en-GB"/>
        </w:rPr>
        <w:t xml:space="preserve">Several dates ought to be mentioned in order to fully understand how international discourse and action regarding the connection between culture and development have evolved. As an organization within the United Nations system with a specific mandate on culture, UNESCO has been a key player in this evolution. Other agencies have also made major commitments, and, little by little, </w:t>
      </w:r>
      <w:r w:rsidR="00ED4124">
        <w:rPr>
          <w:lang w:val="en-GB"/>
        </w:rPr>
        <w:t>through its General Assemb</w:t>
      </w:r>
      <w:r w:rsidR="00904F3F">
        <w:rPr>
          <w:lang w:val="en-GB"/>
        </w:rPr>
        <w:t>ly</w:t>
      </w:r>
      <w:r w:rsidR="00ED4124">
        <w:rPr>
          <w:lang w:val="en-GB"/>
        </w:rPr>
        <w:t xml:space="preserve"> </w:t>
      </w:r>
      <w:r w:rsidRPr="00ED4124">
        <w:rPr>
          <w:lang w:val="en-GB"/>
        </w:rPr>
        <w:t>the e</w:t>
      </w:r>
      <w:r w:rsidR="00ED4124">
        <w:rPr>
          <w:lang w:val="en-GB"/>
        </w:rPr>
        <w:t>ntire United Nations system has</w:t>
      </w:r>
      <w:r w:rsidRPr="00ED4124">
        <w:rPr>
          <w:lang w:val="en-GB"/>
        </w:rPr>
        <w:t xml:space="preserve"> explicitly acknowledged the connection between culture and development (the commitments pertaining to the United Nations system as a whole </w:t>
      </w:r>
      <w:proofErr w:type="gramStart"/>
      <w:r w:rsidRPr="00ED4124">
        <w:rPr>
          <w:lang w:val="en-GB"/>
        </w:rPr>
        <w:t>are shown</w:t>
      </w:r>
      <w:proofErr w:type="gramEnd"/>
      <w:r w:rsidRPr="00ED4124">
        <w:rPr>
          <w:lang w:val="en-GB"/>
        </w:rPr>
        <w:t xml:space="preserve"> in </w:t>
      </w:r>
      <w:r w:rsidRPr="00904F3F">
        <w:rPr>
          <w:bdr w:val="single" w:sz="4" w:space="0" w:color="auto"/>
          <w:lang w:val="en-GB"/>
        </w:rPr>
        <w:t>boxes</w:t>
      </w:r>
      <w:r w:rsidRPr="00ED4124">
        <w:rPr>
          <w:lang w:val="en-GB"/>
        </w:rPr>
        <w:t>):</w:t>
      </w:r>
    </w:p>
    <w:p w14:paraId="77D159D3" w14:textId="711D5290" w:rsidR="008B40F7" w:rsidRPr="00ED4124" w:rsidRDefault="0080043A" w:rsidP="00C64781">
      <w:pPr>
        <w:pStyle w:val="Texte1"/>
        <w:spacing w:after="120"/>
        <w:rPr>
          <w:lang w:val="en-GB"/>
        </w:rPr>
      </w:pPr>
      <w:r w:rsidRPr="00ED4124">
        <w:rPr>
          <w:b/>
          <w:lang w:val="en-GB"/>
        </w:rPr>
        <w:t>1982:</w:t>
      </w:r>
      <w:r w:rsidRPr="00ED4124">
        <w:rPr>
          <w:lang w:val="en-GB"/>
        </w:rPr>
        <w:t xml:space="preserve"> UNESCO organizes the </w:t>
      </w:r>
      <w:r w:rsidRPr="00ED4124">
        <w:rPr>
          <w:b/>
          <w:lang w:val="en-GB"/>
        </w:rPr>
        <w:t>World Conference on Cultural Policies (MONDIACULT).</w:t>
      </w:r>
      <w:r w:rsidRPr="00ED4124">
        <w:rPr>
          <w:lang w:val="en-GB"/>
        </w:rPr>
        <w:t xml:space="preserve"> One of the Conference's major achievements is expanding the concept of culture, defining it as </w:t>
      </w:r>
      <w:r w:rsidR="0055357C">
        <w:rPr>
          <w:lang w:val="en-GB"/>
        </w:rPr>
        <w:t>‘</w:t>
      </w:r>
      <w:r w:rsidRPr="00ED4124">
        <w:rPr>
          <w:lang w:val="en-GB"/>
        </w:rPr>
        <w:t>the set of distinctive spiritual, material, intellectual and emotional features of society or a social group</w:t>
      </w:r>
      <w:r w:rsidR="0055357C">
        <w:rPr>
          <w:lang w:val="en-GB"/>
        </w:rPr>
        <w:t>’</w:t>
      </w:r>
      <w:r w:rsidR="008C0ACD">
        <w:rPr>
          <w:lang w:val="en-GB"/>
        </w:rPr>
        <w:t>. C</w:t>
      </w:r>
      <w:r w:rsidRPr="00ED4124">
        <w:rPr>
          <w:lang w:val="en-GB"/>
        </w:rPr>
        <w:t xml:space="preserve">ulture encompasses </w:t>
      </w:r>
      <w:r w:rsidR="008C0ACD">
        <w:rPr>
          <w:lang w:val="en-GB"/>
        </w:rPr>
        <w:t xml:space="preserve">not only literature and the arts but also </w:t>
      </w:r>
      <w:r w:rsidRPr="00ED4124">
        <w:rPr>
          <w:lang w:val="en-GB"/>
        </w:rPr>
        <w:t>ways of life, fundamental human rights, value systems, traditions and beliefs. MONDIACULT highlights the definitive connection between culture and development.</w:t>
      </w:r>
    </w:p>
    <w:p w14:paraId="0B04BEC3" w14:textId="2CAA2584" w:rsidR="0080043A" w:rsidRPr="00ED4124" w:rsidRDefault="00635B54" w:rsidP="00C64781">
      <w:pPr>
        <w:pStyle w:val="Texte1"/>
        <w:spacing w:after="120"/>
        <w:rPr>
          <w:lang w:val="en-GB"/>
        </w:rPr>
      </w:pPr>
      <w:r w:rsidRPr="00ED4124">
        <w:rPr>
          <w:b/>
          <w:lang w:val="en-GB"/>
        </w:rPr>
        <w:t>1992:</w:t>
      </w:r>
      <w:r w:rsidRPr="00ED4124">
        <w:rPr>
          <w:lang w:val="en-GB"/>
        </w:rPr>
        <w:t xml:space="preserve"> At the request of the United Nations system, UNESCO launches the </w:t>
      </w:r>
      <w:r w:rsidRPr="00ED4124">
        <w:rPr>
          <w:b/>
          <w:lang w:val="en-GB"/>
        </w:rPr>
        <w:t>World Decade for Cultural Development</w:t>
      </w:r>
      <w:r w:rsidRPr="00ED4124">
        <w:rPr>
          <w:lang w:val="en-GB"/>
        </w:rPr>
        <w:t xml:space="preserve"> to promote the inclusion of a cultural dimension in national and international development policies. This initiative leads to the development of standard-setting instruments and demonstrators at international level.</w:t>
      </w:r>
    </w:p>
    <w:p w14:paraId="3A35D4A2" w14:textId="48A51A2B" w:rsidR="006669DF" w:rsidRPr="00ED4124" w:rsidRDefault="003D51C3" w:rsidP="00C64781">
      <w:pPr>
        <w:pStyle w:val="Texte1"/>
        <w:rPr>
          <w:lang w:val="en-GB"/>
        </w:rPr>
      </w:pPr>
      <w:r w:rsidRPr="00ED4124">
        <w:rPr>
          <w:b/>
          <w:lang w:val="en-GB"/>
        </w:rPr>
        <w:t>That same year</w:t>
      </w:r>
      <w:r w:rsidRPr="00ED4124">
        <w:rPr>
          <w:lang w:val="en-GB"/>
        </w:rPr>
        <w:t xml:space="preserve">, the </w:t>
      </w:r>
      <w:r w:rsidRPr="00ED4124">
        <w:rPr>
          <w:b/>
          <w:lang w:val="en-GB"/>
        </w:rPr>
        <w:t>United Nations Conference on Environment and Development</w:t>
      </w:r>
      <w:r w:rsidRPr="00ED4124">
        <w:rPr>
          <w:lang w:val="en-GB"/>
        </w:rPr>
        <w:t xml:space="preserve"> (Rio de Janeiro, 1992) marks an important milestone in the way in which the environment and development are perceived and understood. The Conference recognizes the traditional knowledge and practices of indigenous peoples and other local communities, and requests that States recognize their identities, their cultures and their interests, and </w:t>
      </w:r>
      <w:r w:rsidRPr="00ED4124">
        <w:rPr>
          <w:lang w:val="en-GB"/>
        </w:rPr>
        <w:lastRenderedPageBreak/>
        <w:t xml:space="preserve">grant them all the support necessary in order for them to participate effectively in the achievement of sustainable development objectives. The notion of </w:t>
      </w:r>
      <w:r w:rsidR="0055357C">
        <w:rPr>
          <w:lang w:val="en-GB"/>
        </w:rPr>
        <w:t>‘</w:t>
      </w:r>
      <w:r w:rsidRPr="00ED4124">
        <w:rPr>
          <w:lang w:val="en-GB"/>
        </w:rPr>
        <w:t>sustainable development</w:t>
      </w:r>
      <w:r w:rsidR="0055357C">
        <w:rPr>
          <w:lang w:val="en-GB"/>
        </w:rPr>
        <w:t>’</w:t>
      </w:r>
      <w:r w:rsidRPr="00ED4124">
        <w:rPr>
          <w:lang w:val="en-GB"/>
        </w:rPr>
        <w:t xml:space="preserve"> was consistent with the definition proposed by the Brundtland Commission in 1987, according to which sustainable development is </w:t>
      </w:r>
      <w:r w:rsidR="0055357C">
        <w:rPr>
          <w:lang w:val="en-GB"/>
        </w:rPr>
        <w:t>‘</w:t>
      </w:r>
      <w:r w:rsidRPr="00ED4124">
        <w:rPr>
          <w:lang w:val="en-GB"/>
        </w:rPr>
        <w:t>a development which meets the needs of the present without compromising the ability of future generations to meet their own needs</w:t>
      </w:r>
      <w:r w:rsidR="0055357C">
        <w:rPr>
          <w:lang w:val="en-GB"/>
        </w:rPr>
        <w:t>’</w:t>
      </w:r>
      <w:r w:rsidRPr="00ED4124">
        <w:rPr>
          <w:lang w:val="en-GB"/>
        </w:rPr>
        <w:t>.</w:t>
      </w:r>
      <w:r w:rsidRPr="00ED4124">
        <w:rPr>
          <w:rStyle w:val="FootnoteReference"/>
          <w:lang w:val="en-GB"/>
        </w:rPr>
        <w:footnoteReference w:id="3"/>
      </w:r>
    </w:p>
    <w:p w14:paraId="1994B389" w14:textId="457E6CCD" w:rsidR="0080043A" w:rsidRPr="00ED4124" w:rsidRDefault="0080043A" w:rsidP="00C64781">
      <w:pPr>
        <w:pStyle w:val="Texte1"/>
        <w:spacing w:after="120"/>
        <w:rPr>
          <w:lang w:val="en-GB"/>
        </w:rPr>
      </w:pPr>
      <w:proofErr w:type="gramStart"/>
      <w:r w:rsidRPr="00ED4124">
        <w:rPr>
          <w:b/>
          <w:lang w:val="en-GB"/>
        </w:rPr>
        <w:t>1996</w:t>
      </w:r>
      <w:proofErr w:type="gramEnd"/>
      <w:r w:rsidRPr="00ED4124">
        <w:rPr>
          <w:b/>
          <w:lang w:val="en-GB"/>
        </w:rPr>
        <w:t>:</w:t>
      </w:r>
      <w:r w:rsidRPr="00ED4124">
        <w:rPr>
          <w:lang w:val="en-GB"/>
        </w:rPr>
        <w:t xml:space="preserve"> UNESCO publishes a report entitled </w:t>
      </w:r>
      <w:r w:rsidR="0055357C">
        <w:rPr>
          <w:lang w:val="en-GB"/>
        </w:rPr>
        <w:t>‘</w:t>
      </w:r>
      <w:r w:rsidRPr="00ED4124">
        <w:rPr>
          <w:lang w:val="en-GB"/>
        </w:rPr>
        <w:t>Our Creative Diversity</w:t>
      </w:r>
      <w:r w:rsidR="0055357C">
        <w:rPr>
          <w:lang w:val="en-GB"/>
        </w:rPr>
        <w:t>’</w:t>
      </w:r>
      <w:r w:rsidRPr="00ED4124">
        <w:rPr>
          <w:lang w:val="en-GB"/>
        </w:rPr>
        <w:t xml:space="preserve">, drawn up by the World Commission for Culture and Development, which was established by UNESCO and the UN. This report marks a milestone because it set out new objectives for international cooperation and breaks with the prevailing </w:t>
      </w:r>
      <w:r w:rsidR="00ED4124" w:rsidRPr="00ED4124">
        <w:rPr>
          <w:lang w:val="en-GB"/>
        </w:rPr>
        <w:t>notion, which</w:t>
      </w:r>
      <w:r w:rsidRPr="00ED4124">
        <w:rPr>
          <w:lang w:val="en-GB"/>
        </w:rPr>
        <w:t xml:space="preserve"> assigned culture a marginal position. It argues that development encompasses not only access to goods and services, but also the opportunities given to individuals – no matter where they live – to pursue a rich, satisfying existence whose value is recognized and appreciated. The report calls for an international program to overhaul classic development strategies.</w:t>
      </w:r>
    </w:p>
    <w:p w14:paraId="071B9729" w14:textId="6CFE934A" w:rsidR="0080043A" w:rsidRPr="00ED4124" w:rsidRDefault="00635B54" w:rsidP="00C64781">
      <w:pPr>
        <w:pStyle w:val="Texte1"/>
        <w:spacing w:after="120"/>
        <w:rPr>
          <w:lang w:val="en-GB"/>
        </w:rPr>
      </w:pPr>
      <w:r w:rsidRPr="00ED4124">
        <w:rPr>
          <w:b/>
          <w:lang w:val="en-GB"/>
        </w:rPr>
        <w:t>1998:</w:t>
      </w:r>
      <w:r w:rsidRPr="00ED4124">
        <w:rPr>
          <w:lang w:val="en-GB"/>
        </w:rPr>
        <w:t xml:space="preserve"> UNESCO organizes the </w:t>
      </w:r>
      <w:r w:rsidRPr="00ED4124">
        <w:rPr>
          <w:b/>
          <w:lang w:val="en-GB"/>
        </w:rPr>
        <w:t xml:space="preserve">Intergovernmental Conference on Cultural Policies for Development (Stockholm). </w:t>
      </w:r>
      <w:r w:rsidRPr="00ED4124">
        <w:rPr>
          <w:lang w:val="en-GB"/>
        </w:rPr>
        <w:t>The Conference sets out a new world agenda for cultural development policies, calling for the implementation of international cooperation mechanisms as well as national initiatives in collaboration with civil society, which was to play a key role.</w:t>
      </w:r>
    </w:p>
    <w:p w14:paraId="0A421E0B" w14:textId="4FD834F5" w:rsidR="00D453EF" w:rsidRPr="00ED4124" w:rsidRDefault="00D453EF" w:rsidP="00357972">
      <w:pPr>
        <w:pStyle w:val="Texte1"/>
        <w:pBdr>
          <w:top w:val="single" w:sz="4" w:space="1" w:color="auto" w:shadow="1"/>
          <w:left w:val="single" w:sz="4" w:space="4" w:color="auto" w:shadow="1"/>
          <w:bottom w:val="single" w:sz="4" w:space="1" w:color="auto" w:shadow="1"/>
          <w:right w:val="single" w:sz="4" w:space="4" w:color="auto" w:shadow="1"/>
        </w:pBdr>
        <w:spacing w:after="120"/>
        <w:ind w:left="900"/>
        <w:rPr>
          <w:rFonts w:ascii="Calibri" w:hAnsi="Calibri" w:cs="Calibri"/>
          <w:color w:val="000000"/>
          <w:lang w:val="en-GB"/>
        </w:rPr>
      </w:pPr>
      <w:r w:rsidRPr="00ED4124">
        <w:rPr>
          <w:b/>
          <w:lang w:val="en-GB"/>
        </w:rPr>
        <w:t>2000:</w:t>
      </w:r>
      <w:r w:rsidRPr="00ED4124">
        <w:rPr>
          <w:lang w:val="en-GB"/>
        </w:rPr>
        <w:t xml:space="preserve"> </w:t>
      </w:r>
      <w:r w:rsidR="00357972" w:rsidRPr="008C0ACD">
        <w:rPr>
          <w:lang w:val="en-GB"/>
        </w:rPr>
        <w:t xml:space="preserve">The General Assembly adopts the </w:t>
      </w:r>
      <w:r w:rsidRPr="008C0ACD">
        <w:rPr>
          <w:b/>
          <w:lang w:val="en-GB"/>
        </w:rPr>
        <w:t>Millennium Declaration</w:t>
      </w:r>
      <w:r w:rsidRPr="008C0ACD">
        <w:rPr>
          <w:lang w:val="en-GB"/>
        </w:rPr>
        <w:t xml:space="preserve"> </w:t>
      </w:r>
      <w:r w:rsidR="00357972" w:rsidRPr="008C0ACD">
        <w:rPr>
          <w:lang w:val="en-GB"/>
        </w:rPr>
        <w:t xml:space="preserve">and </w:t>
      </w:r>
      <w:r w:rsidRPr="008C0ACD">
        <w:rPr>
          <w:lang w:val="en-GB"/>
        </w:rPr>
        <w:t xml:space="preserve">the </w:t>
      </w:r>
      <w:r w:rsidRPr="008C0ACD">
        <w:rPr>
          <w:b/>
          <w:lang w:val="en-GB"/>
        </w:rPr>
        <w:t>Millennium Development Goals (MDG)</w:t>
      </w:r>
      <w:r w:rsidRPr="008C0ACD">
        <w:rPr>
          <w:lang w:val="en-GB"/>
        </w:rPr>
        <w:t>.</w:t>
      </w:r>
      <w:r w:rsidRPr="00ED4124">
        <w:rPr>
          <w:lang w:val="en-GB"/>
        </w:rPr>
        <w:t xml:space="preserve"> The leaders of the global community set out a common vision of development based upon the fundamental principles of freedom, equality, solidarity, tolerance, respect for nature, and shared responsibility. However, </w:t>
      </w:r>
      <w:r w:rsidRPr="008C0ACD">
        <w:rPr>
          <w:b/>
          <w:bCs/>
          <w:u w:val="single"/>
          <w:lang w:val="en-GB"/>
        </w:rPr>
        <w:t xml:space="preserve">culture </w:t>
      </w:r>
      <w:proofErr w:type="gramStart"/>
      <w:r w:rsidRPr="008C0ACD">
        <w:rPr>
          <w:b/>
          <w:bCs/>
          <w:u w:val="single"/>
          <w:lang w:val="en-GB"/>
        </w:rPr>
        <w:t>is left</w:t>
      </w:r>
      <w:proofErr w:type="gramEnd"/>
      <w:r w:rsidRPr="008C0ACD">
        <w:rPr>
          <w:b/>
          <w:bCs/>
          <w:u w:val="single"/>
          <w:lang w:val="en-GB"/>
        </w:rPr>
        <w:t xml:space="preserve"> out </w:t>
      </w:r>
      <w:r w:rsidRPr="00ED4124">
        <w:rPr>
          <w:lang w:val="en-GB"/>
        </w:rPr>
        <w:t>this important commitment, a gap only acknowledged later by the United Nations General Assembly (cf. commitments made after 2005).</w:t>
      </w:r>
    </w:p>
    <w:p w14:paraId="167C5E87" w14:textId="01D71C64" w:rsidR="00635B54" w:rsidRPr="00ED4124" w:rsidRDefault="00635B54" w:rsidP="00387722">
      <w:pPr>
        <w:pStyle w:val="Texte1"/>
        <w:spacing w:after="120"/>
        <w:rPr>
          <w:lang w:val="en-GB"/>
        </w:rPr>
      </w:pPr>
      <w:r w:rsidRPr="00ED4124">
        <w:rPr>
          <w:b/>
          <w:lang w:val="en-GB"/>
        </w:rPr>
        <w:t xml:space="preserve">2001: </w:t>
      </w:r>
      <w:r w:rsidRPr="00ED4124">
        <w:rPr>
          <w:lang w:val="en-GB"/>
        </w:rPr>
        <w:t xml:space="preserve">Adoption of the </w:t>
      </w:r>
      <w:r w:rsidRPr="00ED4124">
        <w:rPr>
          <w:b/>
          <w:lang w:val="en-GB"/>
        </w:rPr>
        <w:t>UNESCO Universal Declaration on Cultural Diversity</w:t>
      </w:r>
      <w:r w:rsidRPr="00ED4124">
        <w:rPr>
          <w:lang w:val="en-GB"/>
        </w:rPr>
        <w:t>. The Universal Declaration advances the realization of the objectives set out in the Stockholm Action Plan, establishes a global consensus through its unanimous adoption, and sets out concrete strategies intended to incorporate culture into development policies and programs.</w:t>
      </w:r>
    </w:p>
    <w:p w14:paraId="5CAA662E" w14:textId="2BC8BE8B" w:rsidR="004469A6" w:rsidRPr="00ED4124" w:rsidRDefault="00635B54" w:rsidP="00F00B85">
      <w:pPr>
        <w:pStyle w:val="Texte1"/>
        <w:spacing w:after="120"/>
        <w:rPr>
          <w:lang w:val="en-GB"/>
        </w:rPr>
      </w:pPr>
      <w:r w:rsidRPr="00ED4124">
        <w:rPr>
          <w:b/>
          <w:lang w:val="en-GB"/>
        </w:rPr>
        <w:t xml:space="preserve">2003: </w:t>
      </w:r>
      <w:r w:rsidRPr="00ED4124">
        <w:rPr>
          <w:lang w:val="en-GB"/>
        </w:rPr>
        <w:t xml:space="preserve">Adoption of the </w:t>
      </w:r>
      <w:r w:rsidRPr="00ED4124">
        <w:rPr>
          <w:b/>
          <w:lang w:val="en-GB"/>
        </w:rPr>
        <w:t>Convention for the Safeguarding of the Intangible Cultural Heritage.</w:t>
      </w:r>
      <w:r w:rsidR="00F00B85" w:rsidRPr="00ED4124">
        <w:rPr>
          <w:lang w:val="en-GB"/>
        </w:rPr>
        <w:t xml:space="preserve"> The Convention </w:t>
      </w:r>
      <w:r w:rsidR="00F00B85" w:rsidRPr="008C0ACD">
        <w:rPr>
          <w:lang w:val="en-GB"/>
        </w:rPr>
        <w:t>encourages</w:t>
      </w:r>
      <w:r w:rsidRPr="008C0ACD">
        <w:rPr>
          <w:lang w:val="en-GB"/>
        </w:rPr>
        <w:t xml:space="preserve"> international cooperation to support the safeguarding of the intangible cultural heritage, which </w:t>
      </w:r>
      <w:r w:rsidR="00F00B85" w:rsidRPr="008C0ACD">
        <w:rPr>
          <w:lang w:val="en-GB"/>
        </w:rPr>
        <w:t>communities continually recreate</w:t>
      </w:r>
      <w:r w:rsidRPr="00ED4124">
        <w:rPr>
          <w:lang w:val="en-GB"/>
        </w:rPr>
        <w:t xml:space="preserve"> as their environment evolves and which represents a mainspring of cultural diversity and a guarantee of sustainable development (preamble). Consideration </w:t>
      </w:r>
      <w:proofErr w:type="gramStart"/>
      <w:r w:rsidRPr="00ED4124">
        <w:rPr>
          <w:lang w:val="en-GB"/>
        </w:rPr>
        <w:t>is given</w:t>
      </w:r>
      <w:proofErr w:type="gramEnd"/>
      <w:r w:rsidRPr="00ED4124">
        <w:rPr>
          <w:lang w:val="en-GB"/>
        </w:rPr>
        <w:t xml:space="preserve"> solely to such heritage as meets the requirements </w:t>
      </w:r>
      <w:r w:rsidR="008C0ACD">
        <w:rPr>
          <w:lang w:val="en-GB"/>
        </w:rPr>
        <w:t>of sustainable development (Article</w:t>
      </w:r>
      <w:r w:rsidRPr="00ED4124">
        <w:rPr>
          <w:lang w:val="en-GB"/>
        </w:rPr>
        <w:t xml:space="preserve"> 2).</w:t>
      </w:r>
    </w:p>
    <w:p w14:paraId="1B09C926" w14:textId="186E7E81" w:rsidR="00635B54" w:rsidRPr="00ED4124" w:rsidRDefault="00635B54" w:rsidP="00C64781">
      <w:pPr>
        <w:pStyle w:val="Texte1"/>
        <w:spacing w:after="120"/>
        <w:rPr>
          <w:lang w:val="en-GB"/>
        </w:rPr>
      </w:pPr>
      <w:proofErr w:type="gramStart"/>
      <w:r w:rsidRPr="00ED4124">
        <w:rPr>
          <w:b/>
          <w:lang w:val="en-GB"/>
        </w:rPr>
        <w:t>2004</w:t>
      </w:r>
      <w:proofErr w:type="gramEnd"/>
      <w:r w:rsidRPr="00ED4124">
        <w:rPr>
          <w:b/>
          <w:lang w:val="en-GB"/>
        </w:rPr>
        <w:t>:</w:t>
      </w:r>
      <w:r w:rsidRPr="00ED4124">
        <w:rPr>
          <w:lang w:val="en-GB"/>
        </w:rPr>
        <w:t xml:space="preserve"> </w:t>
      </w:r>
      <w:r w:rsidRPr="00ED4124">
        <w:rPr>
          <w:b/>
          <w:lang w:val="en-GB"/>
        </w:rPr>
        <w:t xml:space="preserve">UNDP Human Development Report entitled </w:t>
      </w:r>
      <w:r w:rsidR="0055357C">
        <w:rPr>
          <w:b/>
          <w:lang w:val="en-GB"/>
        </w:rPr>
        <w:t>‘</w:t>
      </w:r>
      <w:r w:rsidRPr="00ED4124">
        <w:rPr>
          <w:b/>
          <w:lang w:val="en-GB"/>
        </w:rPr>
        <w:t>Cultural Liberty in Today's Diverse World</w:t>
      </w:r>
      <w:r w:rsidR="0055357C">
        <w:rPr>
          <w:b/>
          <w:lang w:val="en-GB"/>
        </w:rPr>
        <w:t>’</w:t>
      </w:r>
      <w:r w:rsidRPr="00ED4124">
        <w:rPr>
          <w:b/>
          <w:lang w:val="en-GB"/>
        </w:rPr>
        <w:t xml:space="preserve">. </w:t>
      </w:r>
      <w:r w:rsidRPr="00ED4124">
        <w:rPr>
          <w:lang w:val="en-GB"/>
        </w:rPr>
        <w:t xml:space="preserve">This report shows to what extent the world has become a place of diversity and inequality. It argues that poverty, in its many forms, is often linked to a lack of access to opportunities and knowledge – a problem which affects social, ethnic and </w:t>
      </w:r>
      <w:r w:rsidRPr="00ED4124">
        <w:rPr>
          <w:lang w:val="en-GB"/>
        </w:rPr>
        <w:lastRenderedPageBreak/>
        <w:t xml:space="preserve">religious minorities most of all. It calls for the adoption of multicultural </w:t>
      </w:r>
      <w:r w:rsidR="00ED4124" w:rsidRPr="00ED4124">
        <w:rPr>
          <w:lang w:val="en-GB"/>
        </w:rPr>
        <w:t>policies, which</w:t>
      </w:r>
      <w:r w:rsidRPr="00ED4124">
        <w:rPr>
          <w:lang w:val="en-GB"/>
        </w:rPr>
        <w:t xml:space="preserve"> respect diversity and contribute to making societies more inclusive.</w:t>
      </w:r>
    </w:p>
    <w:p w14:paraId="3D68EE62" w14:textId="27882717" w:rsidR="00635B54" w:rsidRPr="00ED4124" w:rsidRDefault="00635B54" w:rsidP="00C64781">
      <w:pPr>
        <w:pStyle w:val="Texte1"/>
        <w:spacing w:after="120"/>
        <w:rPr>
          <w:lang w:val="en-GB"/>
        </w:rPr>
      </w:pPr>
      <w:r w:rsidRPr="00ED4124">
        <w:rPr>
          <w:b/>
          <w:lang w:val="en-GB"/>
        </w:rPr>
        <w:t>2005: Convention on the Protection and Promotion of the Diversity of Cultural Expressions.</w:t>
      </w:r>
      <w:r w:rsidRPr="00ED4124">
        <w:rPr>
          <w:lang w:val="en-GB"/>
        </w:rPr>
        <w:t xml:space="preserve"> The Convention recognizes that culture is a cornerstone </w:t>
      </w:r>
      <w:r w:rsidR="008C0ACD">
        <w:rPr>
          <w:lang w:val="en-GB"/>
        </w:rPr>
        <w:t>of sustainable development (Article</w:t>
      </w:r>
      <w:r w:rsidRPr="00ED4124">
        <w:rPr>
          <w:lang w:val="en-GB"/>
        </w:rPr>
        <w:t xml:space="preserve"> 13) and establishes a legal framework and operational mechanisms with a view to promoting the development of a dynamic cultural sector in developing countries through international development cooperation (Art. 14-18).</w:t>
      </w:r>
    </w:p>
    <w:p w14:paraId="7D8DF2ED" w14:textId="0D17586E" w:rsidR="00635B54" w:rsidRPr="00ED4124" w:rsidRDefault="00635B54" w:rsidP="00E44B44">
      <w:pPr>
        <w:pStyle w:val="Texte1"/>
        <w:pBdr>
          <w:top w:val="single" w:sz="4" w:space="1" w:color="auto" w:shadow="1"/>
          <w:left w:val="single" w:sz="4" w:space="4" w:color="auto" w:shadow="1"/>
          <w:bottom w:val="single" w:sz="4" w:space="1" w:color="auto" w:shadow="1"/>
          <w:right w:val="single" w:sz="4" w:space="4" w:color="auto" w:shadow="1"/>
        </w:pBdr>
        <w:spacing w:after="120"/>
        <w:ind w:left="900"/>
        <w:rPr>
          <w:lang w:val="en-GB"/>
        </w:rPr>
      </w:pPr>
      <w:r w:rsidRPr="008C0ACD">
        <w:rPr>
          <w:lang w:val="en-GB"/>
        </w:rPr>
        <w:t>The</w:t>
      </w:r>
      <w:r w:rsidR="00E44B44" w:rsidRPr="008C0ACD">
        <w:rPr>
          <w:lang w:val="en-GB"/>
        </w:rPr>
        <w:t xml:space="preserve"> United Nations General </w:t>
      </w:r>
      <w:r w:rsidR="00ED4124" w:rsidRPr="008C0ACD">
        <w:rPr>
          <w:lang w:val="en-GB"/>
        </w:rPr>
        <w:t>Assembly</w:t>
      </w:r>
      <w:r w:rsidR="00E44B44" w:rsidRPr="008C0ACD">
        <w:rPr>
          <w:lang w:val="en-GB"/>
        </w:rPr>
        <w:t xml:space="preserve"> adopts the</w:t>
      </w:r>
      <w:r w:rsidRPr="008C0ACD">
        <w:rPr>
          <w:lang w:val="en-GB"/>
        </w:rPr>
        <w:t xml:space="preserve"> </w:t>
      </w:r>
      <w:r w:rsidRPr="008C0ACD">
        <w:rPr>
          <w:b/>
          <w:lang w:val="en-GB"/>
        </w:rPr>
        <w:t>Outcome Document of the 2005 World Summit on the MDG</w:t>
      </w:r>
      <w:r w:rsidR="00E44B44" w:rsidRPr="008C0ACD">
        <w:rPr>
          <w:lang w:val="en-GB"/>
        </w:rPr>
        <w:t>, which</w:t>
      </w:r>
      <w:r w:rsidRPr="00ED4124">
        <w:rPr>
          <w:lang w:val="en-GB"/>
        </w:rPr>
        <w:t xml:space="preserve"> acknowledges the diversity of the world and recognizes that all cultures contribute to the enrichment of humankind (paragraph 14).</w:t>
      </w:r>
    </w:p>
    <w:p w14:paraId="751760C2" w14:textId="60F68D04" w:rsidR="00635B54" w:rsidRPr="00ED4124" w:rsidRDefault="00635B54" w:rsidP="00C64781">
      <w:pPr>
        <w:pStyle w:val="Texte1"/>
        <w:spacing w:after="120"/>
        <w:rPr>
          <w:lang w:val="en-GB"/>
        </w:rPr>
      </w:pPr>
      <w:proofErr w:type="gramStart"/>
      <w:r w:rsidRPr="00ED4124">
        <w:rPr>
          <w:b/>
          <w:lang w:val="en-GB"/>
        </w:rPr>
        <w:t>2006</w:t>
      </w:r>
      <w:proofErr w:type="gramEnd"/>
      <w:r w:rsidRPr="00ED4124">
        <w:rPr>
          <w:b/>
          <w:lang w:val="en-GB"/>
        </w:rPr>
        <w:t>:</w:t>
      </w:r>
      <w:r w:rsidRPr="00ED4124">
        <w:rPr>
          <w:lang w:val="en-GB"/>
        </w:rPr>
        <w:t xml:space="preserve"> The </w:t>
      </w:r>
      <w:r w:rsidRPr="00ED4124">
        <w:rPr>
          <w:b/>
          <w:lang w:val="en-GB"/>
        </w:rPr>
        <w:t>MDG Achievement Fund (MDG-F) Culture and Development</w:t>
      </w:r>
      <w:r w:rsidR="008B0CEE">
        <w:rPr>
          <w:b/>
          <w:lang w:val="en-GB"/>
        </w:rPr>
        <w:t xml:space="preserve"> Thematic W</w:t>
      </w:r>
      <w:r w:rsidRPr="00ED4124">
        <w:rPr>
          <w:b/>
          <w:lang w:val="en-GB"/>
        </w:rPr>
        <w:t>indow</w:t>
      </w:r>
      <w:r w:rsidRPr="00ED4124">
        <w:rPr>
          <w:lang w:val="en-GB"/>
        </w:rPr>
        <w:t xml:space="preserve"> represents a major innovative and experimental investment in large-scale projects pertaining to the role of culture in development, within the framework of which national programs are to be granted financial s</w:t>
      </w:r>
      <w:r w:rsidR="003A2A3F" w:rsidRPr="00ED4124">
        <w:rPr>
          <w:lang w:val="en-GB"/>
        </w:rPr>
        <w:t xml:space="preserve">upport </w:t>
      </w:r>
      <w:r w:rsidR="00ED4124" w:rsidRPr="00ED4124">
        <w:rPr>
          <w:lang w:val="en-GB"/>
        </w:rPr>
        <w:t>totalling</w:t>
      </w:r>
      <w:r w:rsidR="003A2A3F" w:rsidRPr="00ED4124">
        <w:rPr>
          <w:lang w:val="en-GB"/>
        </w:rPr>
        <w:t xml:space="preserve"> US$ 95 million.</w:t>
      </w:r>
    </w:p>
    <w:p w14:paraId="4B9E7562" w14:textId="3DF2F72A" w:rsidR="00635B54" w:rsidRPr="00ED4124" w:rsidRDefault="00635B54" w:rsidP="00387722">
      <w:pPr>
        <w:pStyle w:val="Texte1"/>
        <w:pBdr>
          <w:top w:val="single" w:sz="4" w:space="1" w:color="auto" w:shadow="1"/>
          <w:left w:val="single" w:sz="4" w:space="4" w:color="auto" w:shadow="1"/>
          <w:bottom w:val="single" w:sz="4" w:space="1" w:color="auto" w:shadow="1"/>
          <w:right w:val="single" w:sz="4" w:space="4" w:color="auto" w:shadow="1"/>
        </w:pBdr>
        <w:spacing w:after="120"/>
        <w:ind w:left="900"/>
        <w:rPr>
          <w:lang w:val="en-GB"/>
        </w:rPr>
      </w:pPr>
      <w:r w:rsidRPr="00ED4124">
        <w:rPr>
          <w:b/>
          <w:lang w:val="en-GB"/>
        </w:rPr>
        <w:t>2010</w:t>
      </w:r>
      <w:r w:rsidRPr="00ED4124">
        <w:rPr>
          <w:lang w:val="en-GB"/>
        </w:rPr>
        <w:t xml:space="preserve"> The </w:t>
      </w:r>
      <w:r w:rsidRPr="00ED4124">
        <w:rPr>
          <w:b/>
          <w:lang w:val="en-GB"/>
        </w:rPr>
        <w:t>Outcome Document of the 2010 United Nations Millennium Summit on the Millennium Development Goals (MDG), adopted by the United Nations General Assembly</w:t>
      </w:r>
      <w:r w:rsidRPr="00ED4124">
        <w:rPr>
          <w:lang w:val="en-GB"/>
        </w:rPr>
        <w:t>, explicitly recognizes the contribution of culture to the realization of the Millennium Development Goals (MDGs) and to development</w:t>
      </w:r>
      <w:r w:rsidR="003A2A3F" w:rsidRPr="00ED4124">
        <w:rPr>
          <w:lang w:val="en-GB"/>
        </w:rPr>
        <w:t xml:space="preserve"> itself (paragraphs 16 and 66).</w:t>
      </w:r>
    </w:p>
    <w:p w14:paraId="6C9781C8" w14:textId="5707CD61" w:rsidR="00635B54" w:rsidRPr="00ED4124" w:rsidRDefault="00801C8E" w:rsidP="00387722">
      <w:pPr>
        <w:pStyle w:val="Texte1"/>
        <w:pBdr>
          <w:top w:val="single" w:sz="4" w:space="1" w:color="auto" w:shadow="1"/>
          <w:left w:val="single" w:sz="4" w:space="4" w:color="auto" w:shadow="1"/>
          <w:bottom w:val="single" w:sz="4" w:space="1" w:color="auto" w:shadow="1"/>
          <w:right w:val="single" w:sz="4" w:space="4" w:color="auto" w:shadow="1"/>
        </w:pBdr>
        <w:spacing w:after="120"/>
        <w:ind w:left="900"/>
        <w:rPr>
          <w:lang w:val="en-GB"/>
        </w:rPr>
      </w:pPr>
      <w:proofErr w:type="gramStart"/>
      <w:r w:rsidRPr="00ED4124">
        <w:rPr>
          <w:b/>
          <w:lang w:val="en-GB"/>
        </w:rPr>
        <w:t>2011</w:t>
      </w:r>
      <w:proofErr w:type="gramEnd"/>
      <w:r w:rsidRPr="00ED4124">
        <w:rPr>
          <w:b/>
          <w:lang w:val="en-GB"/>
        </w:rPr>
        <w:t>:</w:t>
      </w:r>
      <w:r w:rsidRPr="00ED4124">
        <w:rPr>
          <w:lang w:val="en-GB"/>
        </w:rPr>
        <w:t xml:space="preserve"> The United Nations General Assembly adopts </w:t>
      </w:r>
      <w:r w:rsidRPr="00ED4124">
        <w:rPr>
          <w:b/>
          <w:lang w:val="en-GB"/>
        </w:rPr>
        <w:t xml:space="preserve">Resolution 66/208 </w:t>
      </w:r>
      <w:r w:rsidR="0055357C">
        <w:rPr>
          <w:b/>
          <w:lang w:val="en-GB"/>
        </w:rPr>
        <w:t>‘</w:t>
      </w:r>
      <w:r w:rsidRPr="00ED4124">
        <w:rPr>
          <w:b/>
          <w:lang w:val="en-GB"/>
        </w:rPr>
        <w:t>Culture and Development</w:t>
      </w:r>
      <w:r w:rsidR="0055357C">
        <w:rPr>
          <w:b/>
          <w:lang w:val="en-GB"/>
        </w:rPr>
        <w:t>’</w:t>
      </w:r>
      <w:r w:rsidRPr="00ED4124">
        <w:rPr>
          <w:lang w:val="en-GB"/>
        </w:rPr>
        <w:t xml:space="preserve"> and reaffirms that culture is an important factor in social inclusion and in the fight against poverty, providing for economic growth and ownership of development activities.</w:t>
      </w:r>
    </w:p>
    <w:p w14:paraId="4CC8E366" w14:textId="7FE6FD0E" w:rsidR="00EF2EB3" w:rsidRPr="00ED4124" w:rsidRDefault="00EF2EB3" w:rsidP="00CE01BE">
      <w:pPr>
        <w:pStyle w:val="Texte1"/>
        <w:rPr>
          <w:rFonts w:eastAsia="Times New Roman" w:cs="Times New Roman"/>
          <w:lang w:val="en-GB"/>
        </w:rPr>
      </w:pPr>
      <w:r w:rsidRPr="00ED4124">
        <w:rPr>
          <w:b/>
          <w:lang w:val="en-GB"/>
        </w:rPr>
        <w:t>2012: The Rio+20 Conference on Sustainable Development</w:t>
      </w:r>
      <w:r w:rsidRPr="00ED4124">
        <w:rPr>
          <w:lang w:val="en-GB"/>
        </w:rPr>
        <w:t xml:space="preserve"> marks an important milestone as it begins a participatory process to establish a set of sustainable development objectives. Based on this conference's findings, the United Nations publishes the report </w:t>
      </w:r>
      <w:r w:rsidR="0055357C">
        <w:rPr>
          <w:lang w:val="en-GB"/>
        </w:rPr>
        <w:t>‘</w:t>
      </w:r>
      <w:r w:rsidRPr="00ED4124">
        <w:rPr>
          <w:lang w:val="en-GB"/>
        </w:rPr>
        <w:t>Realizing the Future We Want for All</w:t>
      </w:r>
      <w:r w:rsidR="0055357C">
        <w:rPr>
          <w:lang w:val="en-GB"/>
        </w:rPr>
        <w:t>’</w:t>
      </w:r>
      <w:r w:rsidRPr="00ED4124">
        <w:rPr>
          <w:lang w:val="en-GB"/>
        </w:rPr>
        <w:t>, which has been used as a basis for discussing the issues facing the post-2015 development program.</w:t>
      </w:r>
      <w:r w:rsidRPr="00ED4124">
        <w:rPr>
          <w:rStyle w:val="FootnoteReference"/>
          <w:lang w:val="en-GB"/>
        </w:rPr>
        <w:footnoteReference w:id="4"/>
      </w:r>
    </w:p>
    <w:p w14:paraId="41D2D0F7" w14:textId="3E82DFB5" w:rsidR="00EF2EB3" w:rsidRPr="00ED4124" w:rsidRDefault="00EF2EB3" w:rsidP="00EF2EB3">
      <w:pPr>
        <w:pStyle w:val="Texte1"/>
        <w:rPr>
          <w:lang w:val="en-GB"/>
        </w:rPr>
      </w:pPr>
      <w:r w:rsidRPr="00ED4124">
        <w:rPr>
          <w:lang w:val="en-GB"/>
        </w:rPr>
        <w:t>The report offers a highly complex prognosis for the future of the planet</w:t>
      </w:r>
      <w:r w:rsidR="00E44B44" w:rsidRPr="00ED4124">
        <w:rPr>
          <w:lang w:val="en-GB"/>
        </w:rPr>
        <w:t>,</w:t>
      </w:r>
      <w:r w:rsidRPr="00ED4124">
        <w:rPr>
          <w:lang w:val="en-GB"/>
        </w:rPr>
        <w:t xml:space="preserve"> which takes into account the interplay of a wide range of factors, particularly cultural ones. It recognizes a certain number of challenges</w:t>
      </w:r>
      <w:r w:rsidR="00E44B44" w:rsidRPr="00ED4124">
        <w:rPr>
          <w:lang w:val="en-GB"/>
        </w:rPr>
        <w:t>,</w:t>
      </w:r>
      <w:r w:rsidRPr="00ED4124">
        <w:rPr>
          <w:lang w:val="en-GB"/>
        </w:rPr>
        <w:t xml:space="preserve"> which have become more urgent since the adoption of the Millennium Declaration and did not feature explicitly or were not taken sufficiently into account within the framework of the MDGs. These include ensuring peace and security and respecting human rights and cultural diversity. The report proposes a new development scheme, systematically highlighting the importance of culture in transforming globalization into a positive force.</w:t>
      </w:r>
    </w:p>
    <w:p w14:paraId="038738D1" w14:textId="344C522A" w:rsidR="00573BEE" w:rsidRPr="00ED4124" w:rsidRDefault="00EF2EB3" w:rsidP="00CE01BE">
      <w:pPr>
        <w:pStyle w:val="Texte1"/>
        <w:rPr>
          <w:lang w:val="en-GB"/>
        </w:rPr>
      </w:pPr>
      <w:r w:rsidRPr="00ED4124">
        <w:rPr>
          <w:b/>
          <w:lang w:val="en-GB"/>
        </w:rPr>
        <w:lastRenderedPageBreak/>
        <w:t xml:space="preserve">2013: </w:t>
      </w:r>
      <w:r w:rsidRPr="00ED4124">
        <w:rPr>
          <w:lang w:val="en-GB"/>
        </w:rPr>
        <w:t xml:space="preserve">A few months after Rio+20, in May 2013, UNESCO organizes an </w:t>
      </w:r>
      <w:r w:rsidRPr="00ED4124">
        <w:rPr>
          <w:b/>
          <w:lang w:val="en-GB"/>
        </w:rPr>
        <w:t>international congress on culture and sustainable development in Hangzhou (China)</w:t>
      </w:r>
      <w:r w:rsidRPr="00ED4124">
        <w:rPr>
          <w:lang w:val="en-GB"/>
        </w:rPr>
        <w:t xml:space="preserve"> which calls for culture to be brought to the heart of public policy. The Declaration, which follows on from this congress, calls upon governments, civil society and the private sector to make use of the power of culture when dealing with the planet's most pressing development challenges, such as environmental sustainability</w:t>
      </w:r>
      <w:r w:rsidR="003A2A3F" w:rsidRPr="00ED4124">
        <w:rPr>
          <w:lang w:val="en-GB"/>
        </w:rPr>
        <w:t>, poverty and social inclusion.</w:t>
      </w:r>
    </w:p>
    <w:p w14:paraId="7EF8709F" w14:textId="30261E63" w:rsidR="00DF3895" w:rsidRPr="00ED4124" w:rsidRDefault="00573BEE">
      <w:pPr>
        <w:pStyle w:val="Texte1"/>
        <w:rPr>
          <w:color w:val="000000" w:themeColor="text1"/>
          <w:lang w:val="en-GB"/>
        </w:rPr>
      </w:pPr>
      <w:r w:rsidRPr="00ED4124">
        <w:rPr>
          <w:b/>
          <w:lang w:val="en-GB"/>
        </w:rPr>
        <w:t>That same year</w:t>
      </w:r>
      <w:r w:rsidRPr="00ED4124">
        <w:rPr>
          <w:lang w:val="en-GB"/>
        </w:rPr>
        <w:t xml:space="preserve">, UNESCO organizes the </w:t>
      </w:r>
      <w:r w:rsidRPr="00ED4124">
        <w:rPr>
          <w:b/>
          <w:lang w:val="en-GB"/>
        </w:rPr>
        <w:t>International Conference on Intangible Cultural Heritage, in Chengdu (China)</w:t>
      </w:r>
      <w:r w:rsidRPr="00ED4124">
        <w:rPr>
          <w:lang w:val="en-GB"/>
        </w:rPr>
        <w:t xml:space="preserve">, to celebrate the tenth anniversary of the Convention. </w:t>
      </w:r>
      <w:r w:rsidRPr="00ED4124">
        <w:rPr>
          <w:color w:val="000000" w:themeColor="text1"/>
          <w:lang w:val="en-GB"/>
        </w:rPr>
        <w:t xml:space="preserve">At the Conference, UNESCO calls upon the international community to continue its efforts to </w:t>
      </w:r>
      <w:r w:rsidR="0055357C">
        <w:rPr>
          <w:color w:val="000000" w:themeColor="text1"/>
          <w:lang w:val="en-GB"/>
        </w:rPr>
        <w:t>‘</w:t>
      </w:r>
      <w:r w:rsidRPr="00ED4124">
        <w:rPr>
          <w:color w:val="000000" w:themeColor="text1"/>
          <w:lang w:val="en-GB"/>
        </w:rPr>
        <w:t>renew its commitment to the Convention's fundamental premise that intangible cultural heritage is a guarantee of sustainable development</w:t>
      </w:r>
      <w:r w:rsidR="0055357C">
        <w:rPr>
          <w:color w:val="000000" w:themeColor="text1"/>
          <w:lang w:val="en-GB"/>
        </w:rPr>
        <w:t>’</w:t>
      </w:r>
      <w:r w:rsidRPr="00ED4124">
        <w:rPr>
          <w:color w:val="000000" w:themeColor="text1"/>
          <w:lang w:val="en-GB"/>
        </w:rPr>
        <w:t xml:space="preserve"> (</w:t>
      </w:r>
      <w:hyperlink r:id="rId10">
        <w:r w:rsidRPr="00ED4124">
          <w:rPr>
            <w:color w:val="000000" w:themeColor="text1"/>
            <w:lang w:val="en-GB"/>
          </w:rPr>
          <w:t>document ITH/13/EXP/8</w:t>
        </w:r>
      </w:hyperlink>
      <w:r w:rsidRPr="00ED4124">
        <w:rPr>
          <w:color w:val="000000" w:themeColor="text1"/>
          <w:lang w:val="en-GB"/>
        </w:rPr>
        <w:t>)</w:t>
      </w:r>
      <w:r w:rsidR="00C75199">
        <w:rPr>
          <w:color w:val="000000" w:themeColor="text1"/>
          <w:lang w:val="en-GB"/>
        </w:rPr>
        <w:t>.</w:t>
      </w:r>
    </w:p>
    <w:p w14:paraId="34B49BB9" w14:textId="457B9111" w:rsidR="00B70105" w:rsidRPr="00ED4124" w:rsidRDefault="004613A5">
      <w:pPr>
        <w:pStyle w:val="Texte1"/>
        <w:rPr>
          <w:lang w:val="en-GB"/>
        </w:rPr>
      </w:pPr>
      <w:proofErr w:type="gramStart"/>
      <w:r w:rsidRPr="00ED4124">
        <w:rPr>
          <w:b/>
          <w:color w:val="000000" w:themeColor="text1"/>
          <w:lang w:val="en-GB"/>
        </w:rPr>
        <w:t>2015</w:t>
      </w:r>
      <w:proofErr w:type="gramEnd"/>
      <w:r w:rsidRPr="00ED4124">
        <w:rPr>
          <w:b/>
          <w:color w:val="000000" w:themeColor="text1"/>
          <w:lang w:val="en-GB"/>
        </w:rPr>
        <w:t>:</w:t>
      </w:r>
      <w:r w:rsidRPr="00ED4124">
        <w:rPr>
          <w:color w:val="000000" w:themeColor="text1"/>
          <w:lang w:val="en-GB"/>
        </w:rPr>
        <w:t xml:space="preserve"> In September 2015, the long and lively post-2015 international debates culminate in the adoption by the General Assembly of the document </w:t>
      </w:r>
      <w:r w:rsidR="0055357C">
        <w:rPr>
          <w:color w:val="000000" w:themeColor="text1"/>
          <w:lang w:val="en-GB"/>
        </w:rPr>
        <w:t>‘</w:t>
      </w:r>
      <w:hyperlink r:id="rId11">
        <w:r w:rsidRPr="00ED4124">
          <w:rPr>
            <w:color w:val="000000" w:themeColor="text1"/>
            <w:lang w:val="en-GB"/>
          </w:rPr>
          <w:t>Transforming Our World: The 2030 Agenda for Sustainable Development</w:t>
        </w:r>
      </w:hyperlink>
      <w:r w:rsidR="00C75199">
        <w:rPr>
          <w:color w:val="000000" w:themeColor="text1"/>
          <w:lang w:val="en-GB"/>
        </w:rPr>
        <w:t>’</w:t>
      </w:r>
      <w:r w:rsidRPr="00ED4124">
        <w:rPr>
          <w:color w:val="000000" w:themeColor="text1"/>
          <w:lang w:val="en-GB"/>
        </w:rPr>
        <w:t xml:space="preserve">. </w:t>
      </w:r>
      <w:r w:rsidR="00C75199">
        <w:rPr>
          <w:lang w:val="en-GB"/>
        </w:rPr>
        <w:t>The outcome d</w:t>
      </w:r>
      <w:r w:rsidRPr="00ED4124">
        <w:rPr>
          <w:lang w:val="en-GB"/>
        </w:rPr>
        <w:t xml:space="preserve">ocument is an action </w:t>
      </w:r>
      <w:r w:rsidR="00ED4124" w:rsidRPr="00ED4124">
        <w:rPr>
          <w:lang w:val="en-GB"/>
        </w:rPr>
        <w:t>plan, which</w:t>
      </w:r>
      <w:r w:rsidRPr="00ED4124">
        <w:rPr>
          <w:lang w:val="en-GB"/>
        </w:rPr>
        <w:t xml:space="preserve"> covers the three dimensions – economic, social and environmental – of sustainable development and divides them into 17 sustainable development objectives. They are treated as highly interdependent spheres of </w:t>
      </w:r>
      <w:r w:rsidR="00ED4124" w:rsidRPr="00ED4124">
        <w:rPr>
          <w:lang w:val="en-GB"/>
        </w:rPr>
        <w:t>action, which</w:t>
      </w:r>
      <w:r w:rsidRPr="00ED4124">
        <w:rPr>
          <w:lang w:val="en-GB"/>
        </w:rPr>
        <w:t xml:space="preserve"> guide the paths of development on all levels, while respecting the three fundamental principles of human rights, equality and sustainability. As emphasized by the outcome document, the sustainable development objectives </w:t>
      </w:r>
      <w:r w:rsidR="0055357C">
        <w:rPr>
          <w:lang w:val="en-GB"/>
        </w:rPr>
        <w:t>‘</w:t>
      </w:r>
      <w:r w:rsidRPr="00ED4124">
        <w:rPr>
          <w:lang w:val="en-GB"/>
        </w:rPr>
        <w:t>are integrated and indivisible, and balance the three crucial dimensions of sustainable development</w:t>
      </w:r>
      <w:r w:rsidR="0055357C">
        <w:rPr>
          <w:lang w:val="en-GB"/>
        </w:rPr>
        <w:t>’</w:t>
      </w:r>
      <w:r w:rsidRPr="00ED4124">
        <w:rPr>
          <w:lang w:val="en-GB"/>
        </w:rPr>
        <w:t xml:space="preserve">. Furthermore, the document acknowledges </w:t>
      </w:r>
      <w:r w:rsidR="0055357C">
        <w:rPr>
          <w:lang w:val="en-GB"/>
        </w:rPr>
        <w:t>‘</w:t>
      </w:r>
      <w:r w:rsidRPr="00ED4124">
        <w:rPr>
          <w:lang w:val="en-GB"/>
        </w:rPr>
        <w:t>the natural and cultural diversity of the world</w:t>
      </w:r>
      <w:r w:rsidR="0055357C">
        <w:rPr>
          <w:lang w:val="en-GB"/>
        </w:rPr>
        <w:t>’</w:t>
      </w:r>
      <w:r w:rsidRPr="00ED4124">
        <w:rPr>
          <w:lang w:val="en-GB"/>
        </w:rPr>
        <w:t xml:space="preserve">, that </w:t>
      </w:r>
      <w:r w:rsidR="0055357C">
        <w:rPr>
          <w:lang w:val="en-GB"/>
        </w:rPr>
        <w:t>‘</w:t>
      </w:r>
      <w:r w:rsidRPr="00ED4124">
        <w:rPr>
          <w:lang w:val="en-GB"/>
        </w:rPr>
        <w:t>all cultures and civilizations can contribute to sustainable development and are crucial catalysts for sustainable development</w:t>
      </w:r>
      <w:r w:rsidR="0055357C">
        <w:rPr>
          <w:lang w:val="en-GB"/>
        </w:rPr>
        <w:t>’</w:t>
      </w:r>
      <w:r w:rsidRPr="00ED4124">
        <w:rPr>
          <w:lang w:val="en-GB"/>
        </w:rPr>
        <w:t xml:space="preserve"> and that </w:t>
      </w:r>
      <w:r w:rsidR="0055357C">
        <w:rPr>
          <w:lang w:val="en-GB"/>
        </w:rPr>
        <w:t>‘</w:t>
      </w:r>
      <w:r w:rsidRPr="00ED4124">
        <w:rPr>
          <w:lang w:val="en-GB"/>
        </w:rPr>
        <w:t>sustainable development cannot be realized without peace and security</w:t>
      </w:r>
      <w:r w:rsidR="0055357C">
        <w:rPr>
          <w:lang w:val="en-GB"/>
        </w:rPr>
        <w:t>’</w:t>
      </w:r>
      <w:r w:rsidRPr="00ED4124">
        <w:rPr>
          <w:lang w:val="en-GB"/>
        </w:rPr>
        <w:t>.</w:t>
      </w:r>
      <w:r w:rsidRPr="00ED4124">
        <w:rPr>
          <w:rStyle w:val="FootnoteReference"/>
          <w:lang w:val="en-GB"/>
        </w:rPr>
        <w:footnoteReference w:id="5"/>
      </w:r>
    </w:p>
    <w:p w14:paraId="3C4C88F3" w14:textId="7AADA4EA" w:rsidR="00CB5BA6" w:rsidRPr="00ED4124" w:rsidRDefault="00CB5BA6" w:rsidP="00CB5BA6">
      <w:pPr>
        <w:pStyle w:val="Texte1"/>
        <w:rPr>
          <w:rStyle w:val="Hyperlink"/>
          <w:rFonts w:eastAsia="Arial"/>
          <w:i/>
          <w:color w:val="000000" w:themeColor="text1"/>
          <w:lang w:val="en-GB"/>
        </w:rPr>
      </w:pPr>
      <w:r w:rsidRPr="00ED4124">
        <w:rPr>
          <w:lang w:val="en-GB"/>
        </w:rPr>
        <w:t>The adoption of the 2030 Agenda marked an essential milestone in the recognition of the contributions of culture in general and of intangible cultural heritage in particular, not only in terms of income generation and protecting the environment, but also in terms of enhancing the cultural aspect of community development.</w:t>
      </w:r>
    </w:p>
    <w:p w14:paraId="7AB9A639" w14:textId="54DAAC63" w:rsidR="00E87E02" w:rsidRPr="00ED4124" w:rsidRDefault="00E87E02" w:rsidP="003A2A3F">
      <w:pPr>
        <w:pStyle w:val="Texte1"/>
        <w:rPr>
          <w:i/>
          <w:color w:val="3366FF"/>
          <w:szCs w:val="24"/>
          <w:lang w:val="en-GB" w:eastAsia="zh-CN" w:bidi="ar-SA"/>
        </w:rPr>
      </w:pPr>
      <w:r w:rsidRPr="00ED4124">
        <w:rPr>
          <w:i/>
          <w:color w:val="3366FF"/>
          <w:szCs w:val="24"/>
          <w:lang w:val="en-GB" w:eastAsia="zh-CN" w:bidi="ar-SA"/>
        </w:rPr>
        <w:t xml:space="preserve">For more information: </w:t>
      </w:r>
    </w:p>
    <w:p w14:paraId="3F2AD64A" w14:textId="711552CA" w:rsidR="00375CCE" w:rsidRPr="00ED4124" w:rsidRDefault="003A2A3F" w:rsidP="003A2A3F">
      <w:pPr>
        <w:pStyle w:val="Texte1"/>
        <w:numPr>
          <w:ilvl w:val="0"/>
          <w:numId w:val="42"/>
        </w:numPr>
        <w:rPr>
          <w:i/>
          <w:color w:val="3366FF"/>
          <w:szCs w:val="24"/>
          <w:lang w:val="en-GB" w:eastAsia="zh-CN" w:bidi="ar-SA"/>
        </w:rPr>
      </w:pPr>
      <w:r w:rsidRPr="00ED4124">
        <w:rPr>
          <w:i/>
          <w:noProof/>
          <w:color w:val="3366FF"/>
          <w:szCs w:val="24"/>
          <w:lang w:val="en-GB" w:eastAsia="en-GB" w:bidi="ar-SA"/>
        </w:rPr>
        <w:drawing>
          <wp:anchor distT="0" distB="0" distL="114300" distR="114300" simplePos="0" relativeHeight="251670528" behindDoc="1" locked="1" layoutInCell="1" allowOverlap="0" wp14:anchorId="5A160DC9" wp14:editId="4406AD18">
            <wp:simplePos x="0" y="0"/>
            <wp:positionH relativeFrom="margin">
              <wp:posOffset>67945</wp:posOffset>
            </wp:positionH>
            <wp:positionV relativeFrom="margin">
              <wp:posOffset>5254625</wp:posOffset>
            </wp:positionV>
            <wp:extent cx="283210" cy="358775"/>
            <wp:effectExtent l="0" t="0" r="2540" b="3175"/>
            <wp:wrapNone/>
            <wp:docPr id="2"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375CCE" w:rsidRPr="00ED4124">
        <w:rPr>
          <w:i/>
          <w:color w:val="3366FF"/>
          <w:szCs w:val="24"/>
          <w:lang w:val="en-GB" w:eastAsia="zh-CN" w:bidi="ar-SA"/>
        </w:rPr>
        <w:t>Hangzhou (China) International Congress on Culture and Sustainable Development website: http://www.unesco.org/new/en/culture/themes/culture-and-development/hangzhou-congress/</w:t>
      </w:r>
    </w:p>
    <w:p w14:paraId="696B98D7" w14:textId="7DDCC166" w:rsidR="00375CCE" w:rsidRPr="00ED4124" w:rsidRDefault="00375CCE" w:rsidP="003A2A3F">
      <w:pPr>
        <w:pStyle w:val="Texte1"/>
        <w:numPr>
          <w:ilvl w:val="0"/>
          <w:numId w:val="42"/>
        </w:numPr>
        <w:rPr>
          <w:i/>
          <w:color w:val="3366FF"/>
          <w:szCs w:val="24"/>
          <w:lang w:val="en-GB" w:eastAsia="zh-CN" w:bidi="ar-SA"/>
        </w:rPr>
      </w:pPr>
      <w:r w:rsidRPr="00ED4124">
        <w:rPr>
          <w:i/>
          <w:color w:val="3366FF"/>
          <w:szCs w:val="24"/>
          <w:lang w:val="en-GB" w:eastAsia="zh-CN" w:bidi="ar-SA"/>
        </w:rPr>
        <w:t xml:space="preserve">Millennium Development Goals Achievement Fund website: </w:t>
      </w:r>
      <w:hyperlink r:id="rId13">
        <w:r w:rsidRPr="00ED4124">
          <w:rPr>
            <w:i/>
            <w:color w:val="3366FF"/>
            <w:szCs w:val="24"/>
            <w:lang w:val="en-GB" w:eastAsia="zh-CN" w:bidi="ar-SA"/>
          </w:rPr>
          <w:t>http://www.mdgfund.org/</w:t>
        </w:r>
        <w:r w:rsidRPr="00ED4124">
          <w:rPr>
            <w:i/>
            <w:noProof/>
            <w:color w:val="3366FF"/>
            <w:szCs w:val="24"/>
            <w:lang w:val="en-GB" w:eastAsia="en-GB" w:bidi="ar-SA"/>
          </w:rPr>
          <w:drawing>
            <wp:anchor distT="0" distB="0" distL="114300" distR="114300" simplePos="0" relativeHeight="251663360" behindDoc="1" locked="1" layoutInCell="1" allowOverlap="0" wp14:anchorId="2D1D056D" wp14:editId="0F648C82">
              <wp:simplePos x="0" y="0"/>
              <wp:positionH relativeFrom="margin">
                <wp:posOffset>67310</wp:posOffset>
              </wp:positionH>
              <wp:positionV relativeFrom="margin">
                <wp:posOffset>555625</wp:posOffset>
              </wp:positionV>
              <wp:extent cx="283210" cy="358775"/>
              <wp:effectExtent l="0" t="0" r="0" b="0"/>
              <wp:wrapNone/>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hyperlink>
    </w:p>
    <w:p w14:paraId="4D9FCD48" w14:textId="7492841B" w:rsidR="00C51B16" w:rsidRPr="00ED4124" w:rsidRDefault="00216786" w:rsidP="003A2A3F">
      <w:pPr>
        <w:pStyle w:val="Texte1"/>
        <w:numPr>
          <w:ilvl w:val="0"/>
          <w:numId w:val="42"/>
        </w:numPr>
        <w:rPr>
          <w:i/>
          <w:color w:val="3366FF"/>
          <w:szCs w:val="24"/>
          <w:lang w:val="en-GB" w:eastAsia="zh-CN" w:bidi="ar-SA"/>
        </w:rPr>
      </w:pPr>
      <w:r w:rsidRPr="00ED4124">
        <w:rPr>
          <w:i/>
          <w:color w:val="3366FF"/>
          <w:szCs w:val="24"/>
          <w:lang w:val="en-GB" w:eastAsia="zh-CN" w:bidi="ar-SA"/>
        </w:rPr>
        <w:t xml:space="preserve">'Transforming Our World: The 2030 Agenda for Sustainable Development' is available to view in PDF format in English at: </w:t>
      </w:r>
      <w:hyperlink r:id="rId14">
        <w:r w:rsidRPr="00ED4124">
          <w:rPr>
            <w:i/>
            <w:color w:val="3366FF"/>
            <w:szCs w:val="24"/>
            <w:lang w:val="en-GB" w:eastAsia="zh-CN" w:bidi="ar-SA"/>
          </w:rPr>
          <w:t>https://sustainabledevelopment.un.org/post2015/transformingourworld</w:t>
        </w:r>
      </w:hyperlink>
    </w:p>
    <w:p w14:paraId="088BC1B2" w14:textId="24ACDA0C" w:rsidR="00A400B9" w:rsidRPr="00ED4124" w:rsidRDefault="00C51B16" w:rsidP="00C51B16">
      <w:pPr>
        <w:rPr>
          <w:rFonts w:ascii="Arial" w:eastAsia="SimSun" w:hAnsi="Arial" w:cs="Arial"/>
          <w:i/>
          <w:color w:val="3366FF"/>
          <w:sz w:val="20"/>
          <w:lang w:val="en-GB" w:eastAsia="zh-CN" w:bidi="ar-SA"/>
        </w:rPr>
      </w:pPr>
      <w:r w:rsidRPr="00ED4124">
        <w:rPr>
          <w:i/>
          <w:color w:val="3366FF"/>
          <w:lang w:val="en-GB" w:eastAsia="zh-CN" w:bidi="ar-SA"/>
        </w:rPr>
        <w:br w:type="page"/>
      </w:r>
    </w:p>
    <w:p w14:paraId="15FCF54F" w14:textId="6602EA62" w:rsidR="001C38F6" w:rsidRPr="00ED4124" w:rsidRDefault="0042279B" w:rsidP="00EC572A">
      <w:pPr>
        <w:pStyle w:val="Titcoul"/>
        <w:ind w:left="851" w:hanging="851"/>
        <w:rPr>
          <w:w w:val="106"/>
          <w:lang w:val="en-GB" w:eastAsia="zh-CN" w:bidi="ar-SA"/>
        </w:rPr>
      </w:pPr>
      <w:r w:rsidRPr="00ED4124">
        <w:rPr>
          <w:w w:val="106"/>
          <w:lang w:val="en-GB" w:eastAsia="zh-CN" w:bidi="ar-SA"/>
        </w:rPr>
        <w:lastRenderedPageBreak/>
        <w:t>8.3</w:t>
      </w:r>
      <w:r w:rsidRPr="00ED4124">
        <w:rPr>
          <w:w w:val="106"/>
          <w:lang w:val="en-GB" w:eastAsia="zh-CN" w:bidi="ar-SA"/>
        </w:rPr>
        <w:tab/>
        <w:t>INTANGIBLE CULTURAL HERITAGE as a guarantee of SUSTAINABLE DEVELOPMENT</w:t>
      </w:r>
    </w:p>
    <w:p w14:paraId="21F534BE" w14:textId="3D4D1BA5" w:rsidR="00F84694" w:rsidRPr="00ED4124" w:rsidRDefault="00490F0F" w:rsidP="00C64781">
      <w:pPr>
        <w:pStyle w:val="Texte1"/>
        <w:rPr>
          <w:lang w:val="en-GB"/>
        </w:rPr>
      </w:pPr>
      <w:r w:rsidRPr="00ED4124">
        <w:rPr>
          <w:lang w:val="en-GB"/>
        </w:rPr>
        <w:t xml:space="preserve">It </w:t>
      </w:r>
      <w:proofErr w:type="gramStart"/>
      <w:r w:rsidRPr="00ED4124">
        <w:rPr>
          <w:lang w:val="en-GB"/>
        </w:rPr>
        <w:t>has been stated</w:t>
      </w:r>
      <w:proofErr w:type="gramEnd"/>
      <w:r w:rsidRPr="00ED4124">
        <w:rPr>
          <w:lang w:val="en-GB"/>
        </w:rPr>
        <w:t xml:space="preserve"> above that the concept of </w:t>
      </w:r>
      <w:r w:rsidR="0055357C">
        <w:rPr>
          <w:lang w:val="en-GB"/>
        </w:rPr>
        <w:t>‘</w:t>
      </w:r>
      <w:r w:rsidRPr="00ED4124">
        <w:rPr>
          <w:lang w:val="en-GB"/>
        </w:rPr>
        <w:t>sustainable development</w:t>
      </w:r>
      <w:r w:rsidR="0055357C">
        <w:rPr>
          <w:lang w:val="en-GB"/>
        </w:rPr>
        <w:t>’</w:t>
      </w:r>
      <w:r w:rsidRPr="00ED4124">
        <w:rPr>
          <w:lang w:val="en-GB"/>
        </w:rPr>
        <w:t xml:space="preserve"> lies at the heart of the Convention, as it acknowledges </w:t>
      </w:r>
      <w:r w:rsidR="0055357C">
        <w:rPr>
          <w:lang w:val="en-GB"/>
        </w:rPr>
        <w:t>‘</w:t>
      </w:r>
      <w:r w:rsidRPr="00ED4124">
        <w:rPr>
          <w:lang w:val="en-GB"/>
        </w:rPr>
        <w:t>the importance of intangible cultural heritage, a mainspring of cultural diversity and a guarantee of sustainable development</w:t>
      </w:r>
      <w:r w:rsidR="0055357C">
        <w:rPr>
          <w:lang w:val="en-GB"/>
        </w:rPr>
        <w:t>’</w:t>
      </w:r>
      <w:r w:rsidRPr="00ED4124">
        <w:rPr>
          <w:lang w:val="en-GB"/>
        </w:rPr>
        <w:t xml:space="preserve">. </w:t>
      </w:r>
      <w:r w:rsidR="00ED4124" w:rsidRPr="00ED4124">
        <w:rPr>
          <w:lang w:val="en-GB"/>
        </w:rPr>
        <w:t>However,</w:t>
      </w:r>
      <w:r w:rsidRPr="00ED4124">
        <w:rPr>
          <w:lang w:val="en-GB"/>
        </w:rPr>
        <w:t xml:space="preserve"> how can intangible cultural heritage's role in sustainable development be better understood so that its contribution be recognized and fully realized?</w:t>
      </w:r>
    </w:p>
    <w:p w14:paraId="6A514C68" w14:textId="60FACFA5" w:rsidR="00D571C8" w:rsidRPr="00ED4124" w:rsidRDefault="00B76E65" w:rsidP="00C75199">
      <w:pPr>
        <w:pStyle w:val="Texte1"/>
        <w:rPr>
          <w:lang w:val="en-GB"/>
        </w:rPr>
      </w:pPr>
      <w:r w:rsidRPr="00ED4124">
        <w:rPr>
          <w:lang w:val="en-GB"/>
        </w:rPr>
        <w:t xml:space="preserve">This question </w:t>
      </w:r>
      <w:proofErr w:type="gramStart"/>
      <w:r w:rsidRPr="00ED4124">
        <w:rPr>
          <w:lang w:val="en-GB"/>
        </w:rPr>
        <w:t>is explored</w:t>
      </w:r>
      <w:proofErr w:type="gramEnd"/>
      <w:r w:rsidRPr="00ED4124">
        <w:rPr>
          <w:lang w:val="en-GB"/>
        </w:rPr>
        <w:t xml:space="preserve"> in a UNESCO </w:t>
      </w:r>
      <w:r w:rsidR="00C75199">
        <w:rPr>
          <w:lang w:val="en-GB"/>
        </w:rPr>
        <w:t>brochure</w:t>
      </w:r>
      <w:r w:rsidR="00ED4124" w:rsidRPr="00ED4124">
        <w:rPr>
          <w:lang w:val="en-GB"/>
        </w:rPr>
        <w:t>, which</w:t>
      </w:r>
      <w:r w:rsidRPr="00ED4124">
        <w:rPr>
          <w:lang w:val="en-GB"/>
        </w:rPr>
        <w:t xml:space="preserve"> explains how intangible cultural heritage can contribute effectively to sustainable development within each of the dimensions set out by the 2030 Agenda for Sustainable Development – economic, social and environmental – as well as the need for peace and security, which represents an important fourth dimension.</w:t>
      </w:r>
    </w:p>
    <w:p w14:paraId="02BA5AB2" w14:textId="0D716614" w:rsidR="00B666E4" w:rsidRPr="00ED4124" w:rsidRDefault="00B666E4" w:rsidP="00C75199">
      <w:pPr>
        <w:pStyle w:val="Texte1"/>
        <w:rPr>
          <w:lang w:val="en-GB"/>
        </w:rPr>
      </w:pPr>
      <w:r w:rsidRPr="00ED4124">
        <w:rPr>
          <w:lang w:val="en-GB"/>
        </w:rPr>
        <w:t xml:space="preserve">With regard to inclusive social development, the </w:t>
      </w:r>
      <w:r w:rsidR="00C75199">
        <w:rPr>
          <w:lang w:val="en-GB"/>
        </w:rPr>
        <w:t>brochure</w:t>
      </w:r>
      <w:r w:rsidRPr="00ED4124">
        <w:rPr>
          <w:lang w:val="en-GB"/>
        </w:rPr>
        <w:t xml:space="preserve"> addresses the contribution of intangible cultural heritage through sustainable food security, quality health services, access to drinking water and sanitation services, quality education for all, inclusive social protection systems and gender equality. It also emphasizes the importance of inclusive governance and the freedom of peoples to choose their own value system.</w:t>
      </w:r>
    </w:p>
    <w:p w14:paraId="42360BB2" w14:textId="4A6A07D7" w:rsidR="00B666E4" w:rsidRPr="00ED4124" w:rsidRDefault="008A66F8" w:rsidP="00B666E4">
      <w:pPr>
        <w:pStyle w:val="Texte1"/>
        <w:rPr>
          <w:lang w:val="en-GB"/>
        </w:rPr>
      </w:pPr>
      <w:r w:rsidRPr="00ED4124">
        <w:rPr>
          <w:lang w:val="en-GB"/>
        </w:rPr>
        <w:t>On the matter of environmental sustainability, the text addresses and illustrates the contribution of intangible cultural heritage to the protection of biodiversity and the role of local knowledge and practices within the framework of environmental sustainability research, as well as the role of communities' knowledge and adaptation strategies, which often form the basis of their resilience in the face of natural catastrophes and climate change.</w:t>
      </w:r>
    </w:p>
    <w:p w14:paraId="2E6B8BE0" w14:textId="778149C9" w:rsidR="00B666E4" w:rsidRPr="00ED4124" w:rsidRDefault="006061F2" w:rsidP="00C75199">
      <w:pPr>
        <w:pStyle w:val="Texte1"/>
        <w:rPr>
          <w:lang w:val="en-GB"/>
        </w:rPr>
      </w:pPr>
      <w:r w:rsidRPr="00ED4124">
        <w:rPr>
          <w:lang w:val="en-GB"/>
        </w:rPr>
        <w:t xml:space="preserve">As regards inclusive economic development, the </w:t>
      </w:r>
      <w:r w:rsidR="00C75199">
        <w:rPr>
          <w:lang w:val="en-GB"/>
        </w:rPr>
        <w:t>brochure</w:t>
      </w:r>
      <w:r w:rsidRPr="00ED4124">
        <w:rPr>
          <w:lang w:val="en-GB"/>
        </w:rPr>
        <w:t xml:space="preserve"> presents intangible cultural heritage as an </w:t>
      </w:r>
      <w:proofErr w:type="gramStart"/>
      <w:r w:rsidRPr="00ED4124">
        <w:rPr>
          <w:lang w:val="en-GB"/>
        </w:rPr>
        <w:t>often crucial</w:t>
      </w:r>
      <w:proofErr w:type="gramEnd"/>
      <w:r w:rsidRPr="00ED4124">
        <w:rPr>
          <w:lang w:val="en-GB"/>
        </w:rPr>
        <w:t xml:space="preserve"> factor in supporting the livelihoods of groups and communities. The booklet also shows how intangible cultural heritage can generate income and decent jobs for a large number of people, including the poorest and most vulnerable. The text then goes on to discuss intangible cultural heritage's potential, as a form of living heritage, can constitute a major source of innovation for development, and the way in which communities can benefit from tourism activities linked to intangible cultural heritage.</w:t>
      </w:r>
    </w:p>
    <w:p w14:paraId="21D27A6E" w14:textId="47F85EB2" w:rsidR="000E43AB" w:rsidRPr="00ED4124" w:rsidRDefault="00B666E4" w:rsidP="00B666E4">
      <w:pPr>
        <w:pStyle w:val="Texte1"/>
        <w:rPr>
          <w:lang w:val="en-GB"/>
        </w:rPr>
      </w:pPr>
      <w:r w:rsidRPr="00ED4124">
        <w:rPr>
          <w:lang w:val="en-GB"/>
        </w:rPr>
        <w:t xml:space="preserve">Several examples are used to illustrate how intangible cultural heritage can contribute to peace and security – a prerequisite for sustainable development. The booklet mentions the values of </w:t>
      </w:r>
      <w:r w:rsidR="00ED4124" w:rsidRPr="00ED4124">
        <w:rPr>
          <w:lang w:val="en-GB"/>
        </w:rPr>
        <w:t>peace that lie at the heart of many intangible cultural heritage practices</w:t>
      </w:r>
      <w:r w:rsidRPr="00ED4124">
        <w:rPr>
          <w:lang w:val="en-GB"/>
        </w:rPr>
        <w:t xml:space="preserve"> and explains how intangible cultural heritage can help prevent and resolve disagreements. Lastly, the brochure looks at the way in which ICH can contribute to restoring peace and security, and at how it constitutes a means of making that </w:t>
      </w:r>
      <w:r w:rsidR="00C51B16" w:rsidRPr="00ED4124">
        <w:rPr>
          <w:lang w:val="en-GB"/>
        </w:rPr>
        <w:t>peace and security sustainable.</w:t>
      </w:r>
    </w:p>
    <w:p w14:paraId="1DDC94C8" w14:textId="43627A90" w:rsidR="003255DC" w:rsidRPr="00ED4124" w:rsidRDefault="000E43AB">
      <w:pPr>
        <w:pStyle w:val="Texte1"/>
        <w:rPr>
          <w:lang w:val="en-GB"/>
        </w:rPr>
      </w:pPr>
      <w:bookmarkStart w:id="0" w:name="_GoBack"/>
      <w:bookmarkEnd w:id="0"/>
      <w:r w:rsidRPr="00ED4124">
        <w:rPr>
          <w:lang w:val="en-GB"/>
        </w:rPr>
        <w:t xml:space="preserve">Safeguarding intangible cultural heritage is, therefore, crucial if communities the world over are to makes the changes </w:t>
      </w:r>
      <w:r w:rsidR="0055357C">
        <w:rPr>
          <w:lang w:val="en-GB"/>
        </w:rPr>
        <w:t>‘</w:t>
      </w:r>
      <w:r w:rsidRPr="00ED4124">
        <w:rPr>
          <w:lang w:val="en-GB"/>
        </w:rPr>
        <w:t>needed to shift the world on to a sustainable path</w:t>
      </w:r>
      <w:r w:rsidR="0055357C">
        <w:rPr>
          <w:lang w:val="en-GB"/>
        </w:rPr>
        <w:t>’</w:t>
      </w:r>
      <w:r w:rsidRPr="00ED4124">
        <w:rPr>
          <w:lang w:val="en-GB"/>
        </w:rPr>
        <w:t xml:space="preserve">. Safeguarding intangible cultural heritage helps to improve communities' social and cultural well-being and generates innovative and culture-specific responses to </w:t>
      </w:r>
      <w:r w:rsidR="00C75199">
        <w:rPr>
          <w:lang w:val="en-GB"/>
        </w:rPr>
        <w:t>the various challenges of development</w:t>
      </w:r>
      <w:r w:rsidRPr="00ED4124">
        <w:rPr>
          <w:lang w:val="en-GB"/>
        </w:rPr>
        <w:t>.</w:t>
      </w:r>
    </w:p>
    <w:p w14:paraId="12F5D6D5" w14:textId="0A1A136C" w:rsidR="00AE6B77" w:rsidRPr="00ED4124" w:rsidRDefault="00AE6B77" w:rsidP="00EC572A">
      <w:pPr>
        <w:pStyle w:val="Titcoul"/>
        <w:ind w:left="851" w:hanging="851"/>
        <w:rPr>
          <w:w w:val="106"/>
          <w:lang w:val="en-GB" w:eastAsia="zh-CN" w:bidi="ar-SA"/>
        </w:rPr>
      </w:pPr>
      <w:r w:rsidRPr="00ED4124">
        <w:rPr>
          <w:w w:val="106"/>
          <w:lang w:val="en-GB" w:eastAsia="zh-CN" w:bidi="ar-SA"/>
        </w:rPr>
        <w:lastRenderedPageBreak/>
        <w:t>8.4</w:t>
      </w:r>
      <w:r w:rsidRPr="00ED4124">
        <w:rPr>
          <w:w w:val="106"/>
          <w:lang w:val="en-GB" w:eastAsia="zh-CN" w:bidi="ar-SA"/>
        </w:rPr>
        <w:tab/>
        <w:t>Aligning commercial activities w</w:t>
      </w:r>
      <w:r w:rsidR="00C51B16" w:rsidRPr="00ED4124">
        <w:rPr>
          <w:w w:val="106"/>
          <w:lang w:val="en-GB" w:eastAsia="zh-CN" w:bidi="ar-SA"/>
        </w:rPr>
        <w:t>ith ICH safeguarding activities</w:t>
      </w:r>
    </w:p>
    <w:p w14:paraId="6814E42D" w14:textId="32AB0B7C" w:rsidR="006D3F99" w:rsidRPr="00ED4124" w:rsidRDefault="00AE6B77" w:rsidP="00AE6B77">
      <w:pPr>
        <w:pStyle w:val="Texte1"/>
        <w:rPr>
          <w:lang w:val="en-GB"/>
        </w:rPr>
      </w:pPr>
      <w:r w:rsidRPr="00ED4124">
        <w:rPr>
          <w:lang w:val="en-GB"/>
        </w:rPr>
        <w:t xml:space="preserve">The introduction to this document briefly addressed the </w:t>
      </w:r>
      <w:r w:rsidR="00ED4124" w:rsidRPr="00ED4124">
        <w:rPr>
          <w:lang w:val="en-GB"/>
        </w:rPr>
        <w:t>challenges, which</w:t>
      </w:r>
      <w:r w:rsidRPr="00ED4124">
        <w:rPr>
          <w:lang w:val="en-GB"/>
        </w:rPr>
        <w:t xml:space="preserve"> arise when safeguarding activities and commercial activities overlap, emphasizing the importance of ensuring that the commercial aspect does not eclipse the cultural nature of intangible cultural heritage. Within the framework of safeguarding strategies that involve income-generating activities, the issue of risks to ICH viability is a recurring problem tackled by the organs of the Convention – an issue to which we ought to pay particular attention.</w:t>
      </w:r>
    </w:p>
    <w:p w14:paraId="1B58C17E" w14:textId="5F58691D" w:rsidR="000812A9" w:rsidRPr="00ED4124" w:rsidRDefault="003153B3" w:rsidP="00EC572A">
      <w:pPr>
        <w:pStyle w:val="Heading4"/>
        <w:rPr>
          <w:spacing w:val="3"/>
          <w:w w:val="106"/>
          <w:lang w:val="en-GB" w:bidi="ar-SA"/>
        </w:rPr>
      </w:pPr>
      <w:bookmarkStart w:id="1" w:name="_Toc238963256"/>
      <w:bookmarkStart w:id="2" w:name="_Toc241065142"/>
      <w:r w:rsidRPr="00ED4124">
        <w:rPr>
          <w:spacing w:val="3"/>
          <w:w w:val="106"/>
          <w:lang w:val="en-GB" w:bidi="ar-SA"/>
        </w:rPr>
        <w:t>New income-generating activities within the safeguarding framework</w:t>
      </w:r>
    </w:p>
    <w:bookmarkEnd w:id="1"/>
    <w:bookmarkEnd w:id="2"/>
    <w:p w14:paraId="0761D90B" w14:textId="51B28CEC" w:rsidR="00DD1000" w:rsidRPr="00ED4124" w:rsidRDefault="00DD1000" w:rsidP="00C64781">
      <w:pPr>
        <w:pStyle w:val="Texte1"/>
        <w:rPr>
          <w:color w:val="000000" w:themeColor="text1"/>
          <w:lang w:val="en-GB"/>
        </w:rPr>
      </w:pPr>
      <w:r w:rsidRPr="00ED4124">
        <w:rPr>
          <w:color w:val="000000" w:themeColor="text1"/>
          <w:lang w:val="en-GB"/>
        </w:rPr>
        <w:t>Commercial activities derived from certain forms of intangible cultural heritage, as well as the trade of cultural goods and services related to intangible cultural heritage, can generate income for their practitioners. This income can help to improve the living standards of communities who possess and practice this heritage, as well as strengthening the local economy and improving social cohesion (Operational Directives 116).</w:t>
      </w:r>
    </w:p>
    <w:p w14:paraId="35242A10" w14:textId="72C6B76C" w:rsidR="00415F08" w:rsidRPr="00ED4124" w:rsidRDefault="008B771B" w:rsidP="00CE149A">
      <w:pPr>
        <w:pStyle w:val="Texte1"/>
        <w:rPr>
          <w:color w:val="000000" w:themeColor="text1"/>
          <w:lang w:val="en-GB"/>
        </w:rPr>
      </w:pPr>
      <w:r w:rsidRPr="00ED4124">
        <w:rPr>
          <w:color w:val="000000" w:themeColor="text1"/>
          <w:lang w:val="en-GB"/>
        </w:rPr>
        <w:t xml:space="preserve">There is no doubt that a great deal of ICH would no longer be viable were there no remuneration provided, directly or indirectly, for the time devoted to activities linked to practicing and transmitting it. Nowadays, heritage </w:t>
      </w:r>
      <w:r w:rsidR="00CE149A">
        <w:rPr>
          <w:color w:val="000000" w:themeColor="text1"/>
          <w:lang w:val="en-GB"/>
        </w:rPr>
        <w:t>bearers</w:t>
      </w:r>
      <w:r w:rsidRPr="00ED4124">
        <w:rPr>
          <w:color w:val="000000" w:themeColor="text1"/>
          <w:lang w:val="en-GB"/>
        </w:rPr>
        <w:t xml:space="preserve"> and practitioners are increasingly obliged to seek financial profit from their ICH-related knowledge and skills by, for example, gaining access to new markets outside of their community. The new income-generating opportunities available include:</w:t>
      </w:r>
    </w:p>
    <w:p w14:paraId="476E7237" w14:textId="5FCE3153" w:rsidR="00415F08" w:rsidRPr="00ED4124" w:rsidRDefault="00415F08" w:rsidP="00415F08">
      <w:pPr>
        <w:pStyle w:val="Enutiret"/>
        <w:numPr>
          <w:ilvl w:val="0"/>
          <w:numId w:val="37"/>
        </w:numPr>
        <w:tabs>
          <w:tab w:val="left" w:pos="567"/>
        </w:tabs>
        <w:rPr>
          <w:color w:val="000000" w:themeColor="text1"/>
          <w:lang w:val="en-GB"/>
        </w:rPr>
      </w:pPr>
      <w:r w:rsidRPr="00ED4124">
        <w:rPr>
          <w:color w:val="000000" w:themeColor="text1"/>
          <w:lang w:val="en-GB"/>
        </w:rPr>
        <w:t>use of traditional knowledge for new purposes and the income generated through profit-sharing arrangements;</w:t>
      </w:r>
    </w:p>
    <w:p w14:paraId="73208FFA" w14:textId="04471AF7" w:rsidR="00415F08" w:rsidRPr="00ED4124" w:rsidRDefault="00415F08" w:rsidP="00415F08">
      <w:pPr>
        <w:pStyle w:val="Enutiret"/>
        <w:numPr>
          <w:ilvl w:val="0"/>
          <w:numId w:val="37"/>
        </w:numPr>
        <w:tabs>
          <w:tab w:val="left" w:pos="567"/>
        </w:tabs>
        <w:rPr>
          <w:color w:val="000000" w:themeColor="text1"/>
          <w:lang w:val="en-GB"/>
        </w:rPr>
      </w:pPr>
      <w:r w:rsidRPr="00ED4124">
        <w:rPr>
          <w:color w:val="000000" w:themeColor="text1"/>
          <w:lang w:val="en-GB"/>
        </w:rPr>
        <w:t>inclusion of traditional healing methods and pharmacopeia in the national health system and the income generated by a wider range of customers;</w:t>
      </w:r>
    </w:p>
    <w:p w14:paraId="43406E85" w14:textId="77777777" w:rsidR="00415F08" w:rsidRPr="00ED4124" w:rsidRDefault="00415F08" w:rsidP="00415F08">
      <w:pPr>
        <w:pStyle w:val="Enutiret"/>
        <w:numPr>
          <w:ilvl w:val="0"/>
          <w:numId w:val="37"/>
        </w:numPr>
        <w:tabs>
          <w:tab w:val="left" w:pos="567"/>
        </w:tabs>
        <w:rPr>
          <w:color w:val="000000" w:themeColor="text1"/>
          <w:lang w:val="en-GB"/>
        </w:rPr>
      </w:pPr>
      <w:r w:rsidRPr="00ED4124">
        <w:rPr>
          <w:color w:val="000000" w:themeColor="text1"/>
          <w:lang w:val="en-GB"/>
        </w:rPr>
        <w:t>tourism;</w:t>
      </w:r>
    </w:p>
    <w:p w14:paraId="19DCB22B" w14:textId="77777777" w:rsidR="00415F08" w:rsidRPr="00ED4124" w:rsidRDefault="00415F08" w:rsidP="00415F08">
      <w:pPr>
        <w:pStyle w:val="Enutiret"/>
        <w:numPr>
          <w:ilvl w:val="0"/>
          <w:numId w:val="37"/>
        </w:numPr>
        <w:tabs>
          <w:tab w:val="left" w:pos="567"/>
        </w:tabs>
        <w:rPr>
          <w:color w:val="000000" w:themeColor="text1"/>
          <w:lang w:val="en-GB"/>
        </w:rPr>
      </w:pPr>
      <w:r w:rsidRPr="00ED4124">
        <w:rPr>
          <w:color w:val="000000" w:themeColor="text1"/>
          <w:lang w:val="en-GB"/>
        </w:rPr>
        <w:t>sale of handcrafted products;</w:t>
      </w:r>
    </w:p>
    <w:p w14:paraId="42ABEAE5" w14:textId="36E23918" w:rsidR="00415F08" w:rsidRPr="00ED4124" w:rsidRDefault="00415F08" w:rsidP="00415F08">
      <w:pPr>
        <w:pStyle w:val="Enutiret"/>
        <w:numPr>
          <w:ilvl w:val="0"/>
          <w:numId w:val="37"/>
        </w:numPr>
        <w:tabs>
          <w:tab w:val="left" w:pos="567"/>
        </w:tabs>
        <w:rPr>
          <w:color w:val="000000" w:themeColor="text1"/>
          <w:lang w:val="en-GB"/>
        </w:rPr>
      </w:pPr>
      <w:r w:rsidRPr="00ED4124">
        <w:rPr>
          <w:color w:val="000000" w:themeColor="text1"/>
          <w:lang w:val="en-GB"/>
        </w:rPr>
        <w:t>ICH performances with admission fees;</w:t>
      </w:r>
    </w:p>
    <w:p w14:paraId="585F33C6" w14:textId="77777777" w:rsidR="00415F08" w:rsidRPr="00ED4124" w:rsidRDefault="00415F08" w:rsidP="00415F08">
      <w:pPr>
        <w:pStyle w:val="Enutiret"/>
        <w:numPr>
          <w:ilvl w:val="0"/>
          <w:numId w:val="37"/>
        </w:numPr>
        <w:tabs>
          <w:tab w:val="left" w:pos="567"/>
        </w:tabs>
        <w:rPr>
          <w:color w:val="000000" w:themeColor="text1"/>
          <w:lang w:val="en-GB"/>
        </w:rPr>
      </w:pPr>
      <w:r w:rsidRPr="00ED4124">
        <w:rPr>
          <w:color w:val="000000" w:themeColor="text1"/>
          <w:lang w:val="en-GB"/>
        </w:rPr>
        <w:t>festivals;</w:t>
      </w:r>
    </w:p>
    <w:p w14:paraId="575211F0" w14:textId="7FADB94E" w:rsidR="00415F08" w:rsidRPr="00ED4124" w:rsidRDefault="00415F08" w:rsidP="00415F08">
      <w:pPr>
        <w:pStyle w:val="Enutiret"/>
        <w:numPr>
          <w:ilvl w:val="0"/>
          <w:numId w:val="37"/>
        </w:numPr>
        <w:tabs>
          <w:tab w:val="left" w:pos="567"/>
        </w:tabs>
        <w:rPr>
          <w:color w:val="000000" w:themeColor="text1"/>
          <w:lang w:val="en-GB"/>
        </w:rPr>
      </w:pPr>
      <w:r w:rsidRPr="00ED4124">
        <w:rPr>
          <w:color w:val="000000" w:themeColor="text1"/>
          <w:lang w:val="en-GB"/>
        </w:rPr>
        <w:t>contests with prizes; and</w:t>
      </w:r>
    </w:p>
    <w:p w14:paraId="02870A52" w14:textId="77777777" w:rsidR="00415F08" w:rsidRPr="00ED4124" w:rsidRDefault="00415F08" w:rsidP="00415F08">
      <w:pPr>
        <w:pStyle w:val="Enutiret"/>
        <w:numPr>
          <w:ilvl w:val="0"/>
          <w:numId w:val="37"/>
        </w:numPr>
        <w:tabs>
          <w:tab w:val="left" w:pos="567"/>
        </w:tabs>
        <w:rPr>
          <w:color w:val="000000" w:themeColor="text1"/>
          <w:lang w:val="en-GB"/>
        </w:rPr>
      </w:pPr>
      <w:r w:rsidRPr="00ED4124">
        <w:rPr>
          <w:color w:val="000000" w:themeColor="text1"/>
          <w:lang w:val="en-GB"/>
        </w:rPr>
        <w:t>sponsorship.</w:t>
      </w:r>
    </w:p>
    <w:p w14:paraId="11A38F02" w14:textId="12AD631D" w:rsidR="00415F08" w:rsidRPr="00ED4124" w:rsidRDefault="00415F08" w:rsidP="00C51B16">
      <w:pPr>
        <w:pStyle w:val="Texte1"/>
        <w:rPr>
          <w:i/>
          <w:color w:val="3366FF"/>
          <w:szCs w:val="24"/>
          <w:lang w:val="en-GB" w:eastAsia="zh-CN" w:bidi="ar-SA"/>
        </w:rPr>
      </w:pPr>
      <w:r w:rsidRPr="00ED4124">
        <w:rPr>
          <w:i/>
          <w:noProof/>
          <w:color w:val="3366FF"/>
          <w:szCs w:val="24"/>
          <w:lang w:val="en-GB" w:eastAsia="en-GB" w:bidi="ar-SA"/>
        </w:rPr>
        <w:drawing>
          <wp:anchor distT="0" distB="0" distL="114300" distR="114300" simplePos="0" relativeHeight="251668480" behindDoc="0" locked="0" layoutInCell="1" allowOverlap="1" wp14:anchorId="50E5F4DC" wp14:editId="20EF7B62">
            <wp:simplePos x="0" y="0"/>
            <wp:positionH relativeFrom="column">
              <wp:posOffset>0</wp:posOffset>
            </wp:positionH>
            <wp:positionV relativeFrom="paragraph">
              <wp:posOffset>0</wp:posOffset>
            </wp:positionV>
            <wp:extent cx="283210" cy="358775"/>
            <wp:effectExtent l="0" t="0" r="0" b="0"/>
            <wp:wrapThrough wrapText="bothSides">
              <wp:wrapPolygon edited="0">
                <wp:start x="0" y="0"/>
                <wp:lineTo x="0" y="19880"/>
                <wp:lineTo x="19372" y="19880"/>
                <wp:lineTo x="19372" y="0"/>
                <wp:lineTo x="0" y="0"/>
              </wp:wrapPolygon>
            </wp:wrapThrough>
            <wp:docPr id="341" name="Imag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Pr="00ED4124">
        <w:rPr>
          <w:i/>
          <w:color w:val="3366FF"/>
          <w:szCs w:val="24"/>
          <w:lang w:val="en-GB" w:eastAsia="zh-CN" w:bidi="ar-SA"/>
        </w:rPr>
        <w:t>Examples of income-generating opportunities linked to ICH safeguarding and awareness-raising a</w:t>
      </w:r>
      <w:r w:rsidR="00CE149A">
        <w:rPr>
          <w:i/>
          <w:color w:val="3366FF"/>
          <w:szCs w:val="24"/>
          <w:lang w:val="en-GB" w:eastAsia="zh-CN" w:bidi="ar-SA"/>
        </w:rPr>
        <w:t xml:space="preserve">ctivities </w:t>
      </w:r>
      <w:proofErr w:type="gramStart"/>
      <w:r w:rsidR="00CE149A">
        <w:rPr>
          <w:i/>
          <w:color w:val="3366FF"/>
          <w:szCs w:val="24"/>
          <w:lang w:val="en-GB" w:eastAsia="zh-CN" w:bidi="ar-SA"/>
        </w:rPr>
        <w:t>can be found</w:t>
      </w:r>
      <w:proofErr w:type="gramEnd"/>
      <w:r w:rsidR="00CE149A">
        <w:rPr>
          <w:i/>
          <w:color w:val="3366FF"/>
          <w:szCs w:val="24"/>
          <w:lang w:val="en-GB" w:eastAsia="zh-CN" w:bidi="ar-SA"/>
        </w:rPr>
        <w:t xml:space="preserve"> in Case s</w:t>
      </w:r>
      <w:r w:rsidRPr="00ED4124">
        <w:rPr>
          <w:i/>
          <w:color w:val="3366FF"/>
          <w:szCs w:val="24"/>
          <w:lang w:val="en-GB" w:eastAsia="zh-CN" w:bidi="ar-SA"/>
        </w:rPr>
        <w:t>tudies 16, 17, 19 and 20.</w:t>
      </w:r>
    </w:p>
    <w:p w14:paraId="4AB20171" w14:textId="3CF33289" w:rsidR="00415F08" w:rsidRPr="00ED4124" w:rsidRDefault="00415F08" w:rsidP="00EC572A">
      <w:pPr>
        <w:pStyle w:val="Heading4"/>
        <w:rPr>
          <w:spacing w:val="3"/>
          <w:w w:val="106"/>
          <w:lang w:val="en-GB" w:bidi="ar-SA"/>
        </w:rPr>
      </w:pPr>
      <w:bookmarkStart w:id="3" w:name="_Toc301443373"/>
      <w:bookmarkStart w:id="4" w:name="_Toc321407016"/>
      <w:bookmarkStart w:id="5" w:name="_Toc354486640"/>
      <w:bookmarkStart w:id="6" w:name="_Toc354486946"/>
      <w:bookmarkStart w:id="7" w:name="_Toc247360230"/>
      <w:bookmarkStart w:id="8" w:name="_Toc238963258"/>
      <w:bookmarkStart w:id="9" w:name="_Toc241065144"/>
      <w:r w:rsidRPr="00ED4124">
        <w:rPr>
          <w:spacing w:val="3"/>
          <w:w w:val="106"/>
          <w:lang w:val="en-GB" w:bidi="ar-SA"/>
        </w:rPr>
        <w:lastRenderedPageBreak/>
        <w:t>Risks involved in income-generating activities</w:t>
      </w:r>
      <w:bookmarkEnd w:id="3"/>
      <w:bookmarkEnd w:id="4"/>
      <w:bookmarkEnd w:id="5"/>
      <w:bookmarkEnd w:id="6"/>
      <w:bookmarkEnd w:id="7"/>
      <w:bookmarkEnd w:id="8"/>
      <w:bookmarkEnd w:id="9"/>
    </w:p>
    <w:p w14:paraId="36DDA50F" w14:textId="5D8135E0" w:rsidR="00DD1000" w:rsidRPr="00ED4124" w:rsidRDefault="003153B3">
      <w:pPr>
        <w:pStyle w:val="Texte1"/>
        <w:rPr>
          <w:color w:val="000000" w:themeColor="text1"/>
          <w:lang w:val="en-GB"/>
        </w:rPr>
      </w:pPr>
      <w:r w:rsidRPr="00ED4124">
        <w:rPr>
          <w:color w:val="000000" w:themeColor="text1"/>
          <w:lang w:val="en-GB"/>
        </w:rPr>
        <w:t>However, these activities and this trade must not endanger the viability of the intangible cultural heritage, and all necessary steps must be taken to ensure that the communities involved are the primary beneficiaries (Operational Directives 116).</w:t>
      </w:r>
    </w:p>
    <w:p w14:paraId="74D9CE82" w14:textId="5033E263" w:rsidR="00415F08" w:rsidRPr="00ED4124" w:rsidRDefault="00415F08" w:rsidP="00CE149A">
      <w:pPr>
        <w:pStyle w:val="Texte1"/>
        <w:rPr>
          <w:color w:val="000000" w:themeColor="text1"/>
          <w:lang w:val="en-GB"/>
        </w:rPr>
      </w:pPr>
      <w:r w:rsidRPr="00ED4124">
        <w:rPr>
          <w:color w:val="000000" w:themeColor="text1"/>
          <w:lang w:val="en-GB"/>
        </w:rPr>
        <w:t xml:space="preserve">The threats and risks to ICH that </w:t>
      </w:r>
      <w:proofErr w:type="gramStart"/>
      <w:r w:rsidRPr="00ED4124">
        <w:rPr>
          <w:color w:val="000000" w:themeColor="text1"/>
          <w:lang w:val="en-GB"/>
        </w:rPr>
        <w:t>are linked</w:t>
      </w:r>
      <w:proofErr w:type="gramEnd"/>
      <w:r w:rsidRPr="00ED4124">
        <w:rPr>
          <w:color w:val="000000" w:themeColor="text1"/>
          <w:lang w:val="en-GB"/>
        </w:rPr>
        <w:t xml:space="preserve"> to commercial activities </w:t>
      </w:r>
      <w:r w:rsidR="00CE149A">
        <w:rPr>
          <w:color w:val="000000" w:themeColor="text1"/>
          <w:lang w:val="en-GB"/>
        </w:rPr>
        <w:t>are diverse</w:t>
      </w:r>
      <w:r w:rsidRPr="00ED4124">
        <w:rPr>
          <w:color w:val="000000" w:themeColor="text1"/>
          <w:lang w:val="en-GB"/>
        </w:rPr>
        <w:t>. They can take the form of:</w:t>
      </w:r>
    </w:p>
    <w:p w14:paraId="62D43AA6" w14:textId="28B49CF0" w:rsidR="00415F08" w:rsidRPr="00ED4124" w:rsidRDefault="00290ECC" w:rsidP="00415F08">
      <w:pPr>
        <w:pStyle w:val="Enutiret"/>
        <w:numPr>
          <w:ilvl w:val="0"/>
          <w:numId w:val="37"/>
        </w:numPr>
        <w:tabs>
          <w:tab w:val="left" w:pos="567"/>
        </w:tabs>
        <w:rPr>
          <w:color w:val="000000" w:themeColor="text1"/>
          <w:lang w:val="en-GB"/>
        </w:rPr>
      </w:pPr>
      <w:r w:rsidRPr="00ED4124">
        <w:rPr>
          <w:color w:val="000000" w:themeColor="text1"/>
          <w:lang w:val="en-GB"/>
        </w:rPr>
        <w:t xml:space="preserve">ICH </w:t>
      </w:r>
      <w:r w:rsidR="0055357C">
        <w:rPr>
          <w:color w:val="000000" w:themeColor="text1"/>
          <w:lang w:val="en-GB"/>
        </w:rPr>
        <w:t>‘</w:t>
      </w:r>
      <w:r w:rsidRPr="00ED4124">
        <w:rPr>
          <w:color w:val="000000" w:themeColor="text1"/>
          <w:lang w:val="en-GB"/>
        </w:rPr>
        <w:t>freezing</w:t>
      </w:r>
      <w:r w:rsidR="0055357C">
        <w:rPr>
          <w:color w:val="000000" w:themeColor="text1"/>
          <w:lang w:val="en-GB"/>
        </w:rPr>
        <w:t>’</w:t>
      </w:r>
      <w:r w:rsidRPr="00ED4124">
        <w:rPr>
          <w:color w:val="000000" w:themeColor="text1"/>
          <w:lang w:val="en-GB"/>
        </w:rPr>
        <w:t xml:space="preserve"> (lack of variation, creation of standardized canonical versions, subsequent loss of opportunities for creativity and change);</w:t>
      </w:r>
    </w:p>
    <w:p w14:paraId="02DAE207" w14:textId="52C6195C" w:rsidR="00415F08" w:rsidRPr="00ED4124" w:rsidRDefault="00415F08" w:rsidP="00415F08">
      <w:pPr>
        <w:pStyle w:val="Enutiret"/>
        <w:numPr>
          <w:ilvl w:val="0"/>
          <w:numId w:val="37"/>
        </w:numPr>
        <w:tabs>
          <w:tab w:val="left" w:pos="567"/>
        </w:tabs>
        <w:rPr>
          <w:color w:val="000000" w:themeColor="text1"/>
          <w:lang w:val="en-GB"/>
        </w:rPr>
      </w:pPr>
      <w:r w:rsidRPr="00ED4124">
        <w:rPr>
          <w:color w:val="000000" w:themeColor="text1"/>
          <w:lang w:val="en-GB"/>
        </w:rPr>
        <w:t>loss or distortion of the purpose and meaning of the ICH for the communities and groups involved, or threats posed to its viability by commercial and other activities;</w:t>
      </w:r>
    </w:p>
    <w:p w14:paraId="221DD35A" w14:textId="24291E53" w:rsidR="00415F08" w:rsidRPr="00ED4124" w:rsidRDefault="00415F08" w:rsidP="00415F08">
      <w:pPr>
        <w:pStyle w:val="Enutiret"/>
        <w:numPr>
          <w:ilvl w:val="0"/>
          <w:numId w:val="37"/>
        </w:numPr>
        <w:tabs>
          <w:tab w:val="left" w:pos="567"/>
        </w:tabs>
        <w:rPr>
          <w:color w:val="000000" w:themeColor="text1"/>
          <w:lang w:val="en-GB"/>
        </w:rPr>
      </w:pPr>
      <w:r w:rsidRPr="00ED4124">
        <w:rPr>
          <w:color w:val="000000" w:themeColor="text1"/>
          <w:lang w:val="en-GB"/>
        </w:rPr>
        <w:t>decontextualization of the ICH (removing from its usual environment);</w:t>
      </w:r>
    </w:p>
    <w:p w14:paraId="6D41EF00" w14:textId="4EBC2301" w:rsidR="00415F08" w:rsidRPr="00ED4124" w:rsidRDefault="00415F08" w:rsidP="00415F08">
      <w:pPr>
        <w:pStyle w:val="Enutiret"/>
        <w:numPr>
          <w:ilvl w:val="0"/>
          <w:numId w:val="37"/>
        </w:numPr>
        <w:tabs>
          <w:tab w:val="left" w:pos="567"/>
        </w:tabs>
        <w:rPr>
          <w:color w:val="000000" w:themeColor="text1"/>
          <w:lang w:val="en-GB"/>
        </w:rPr>
      </w:pPr>
      <w:r w:rsidRPr="00ED4124">
        <w:rPr>
          <w:color w:val="000000" w:themeColor="text1"/>
          <w:lang w:val="en-GB"/>
        </w:rPr>
        <w:t xml:space="preserve">false representation of the ICH and communities: changing or simplifying the meaning of the ICH for the benefit of foreigners; presenting the communities concerned as </w:t>
      </w:r>
      <w:r w:rsidR="0055357C">
        <w:rPr>
          <w:color w:val="000000" w:themeColor="text1"/>
          <w:lang w:val="en-GB"/>
        </w:rPr>
        <w:t>‘</w:t>
      </w:r>
      <w:r w:rsidRPr="00ED4124">
        <w:rPr>
          <w:color w:val="000000" w:themeColor="text1"/>
          <w:lang w:val="en-GB"/>
        </w:rPr>
        <w:t>stuck in the past</w:t>
      </w:r>
      <w:r w:rsidR="0055357C">
        <w:rPr>
          <w:color w:val="000000" w:themeColor="text1"/>
          <w:lang w:val="en-GB"/>
        </w:rPr>
        <w:t>’</w:t>
      </w:r>
      <w:r w:rsidRPr="00ED4124">
        <w:rPr>
          <w:color w:val="000000" w:themeColor="text1"/>
          <w:lang w:val="en-GB"/>
        </w:rPr>
        <w:t>;</w:t>
      </w:r>
    </w:p>
    <w:p w14:paraId="157AB289" w14:textId="524E5B7C" w:rsidR="00415F08" w:rsidRPr="00ED4124" w:rsidRDefault="00415F08" w:rsidP="00415F08">
      <w:pPr>
        <w:pStyle w:val="Enutiret"/>
        <w:numPr>
          <w:ilvl w:val="0"/>
          <w:numId w:val="37"/>
        </w:numPr>
        <w:tabs>
          <w:tab w:val="left" w:pos="567"/>
        </w:tabs>
        <w:rPr>
          <w:color w:val="000000" w:themeColor="text1"/>
          <w:lang w:val="en-GB"/>
        </w:rPr>
      </w:pPr>
      <w:r w:rsidRPr="00ED4124">
        <w:rPr>
          <w:color w:val="000000" w:themeColor="text1"/>
          <w:lang w:val="en-GB"/>
        </w:rPr>
        <w:t>misappropriation of the ICH or unjust reward inappropriately obtained in the eyes of the communities concerned by individual members of the community, the State, tour operators, researchers or other outside persons through exploitation of the ICH held in common; and</w:t>
      </w:r>
    </w:p>
    <w:p w14:paraId="1F1FFC07" w14:textId="5F8C56C2" w:rsidR="00415F08" w:rsidRPr="00ED4124" w:rsidRDefault="00415F08" w:rsidP="00415F08">
      <w:pPr>
        <w:pStyle w:val="Enutiret"/>
        <w:numPr>
          <w:ilvl w:val="0"/>
          <w:numId w:val="37"/>
        </w:numPr>
        <w:tabs>
          <w:tab w:val="left" w:pos="567"/>
        </w:tabs>
        <w:rPr>
          <w:color w:val="000000" w:themeColor="text1"/>
          <w:lang w:val="en-GB"/>
        </w:rPr>
      </w:pPr>
      <w:r w:rsidRPr="00ED4124">
        <w:rPr>
          <w:color w:val="000000" w:themeColor="text1"/>
          <w:lang w:val="en-GB"/>
        </w:rPr>
        <w:t>overexploitation of natural resources, unsustainable tourism or excessive commercialization of the ICH.</w:t>
      </w:r>
    </w:p>
    <w:p w14:paraId="29144C3F" w14:textId="633A906A" w:rsidR="00415F08" w:rsidRPr="00ED4124" w:rsidRDefault="00415F08" w:rsidP="00EC572A">
      <w:pPr>
        <w:pStyle w:val="Heading4"/>
        <w:rPr>
          <w:spacing w:val="3"/>
          <w:w w:val="106"/>
          <w:lang w:val="en-GB" w:bidi="ar-SA"/>
        </w:rPr>
      </w:pPr>
      <w:bookmarkStart w:id="10" w:name="_Toc301443374"/>
      <w:bookmarkStart w:id="11" w:name="_Toc321407017"/>
      <w:bookmarkStart w:id="12" w:name="_Toc354486641"/>
      <w:bookmarkStart w:id="13" w:name="_Toc354486947"/>
      <w:bookmarkStart w:id="14" w:name="_Toc247360232"/>
      <w:bookmarkStart w:id="15" w:name="_Toc238963260"/>
      <w:bookmarkStart w:id="16" w:name="_Toc241065146"/>
      <w:r w:rsidRPr="00ED4124">
        <w:rPr>
          <w:spacing w:val="3"/>
          <w:w w:val="106"/>
          <w:lang w:val="en-GB" w:bidi="ar-SA"/>
        </w:rPr>
        <w:t>Mitigating the risks</w:t>
      </w:r>
      <w:bookmarkEnd w:id="10"/>
      <w:bookmarkEnd w:id="11"/>
      <w:bookmarkEnd w:id="12"/>
      <w:bookmarkEnd w:id="13"/>
      <w:bookmarkEnd w:id="14"/>
      <w:bookmarkEnd w:id="15"/>
      <w:bookmarkEnd w:id="16"/>
    </w:p>
    <w:p w14:paraId="0ABDCD1B" w14:textId="4DBB139E" w:rsidR="00415F08" w:rsidRPr="00ED4124" w:rsidRDefault="00415F08" w:rsidP="00415F08">
      <w:pPr>
        <w:pStyle w:val="Texte1"/>
        <w:rPr>
          <w:color w:val="000000" w:themeColor="text1"/>
          <w:lang w:val="en-GB"/>
        </w:rPr>
      </w:pPr>
      <w:r w:rsidRPr="00ED4124">
        <w:rPr>
          <w:color w:val="000000" w:themeColor="text1"/>
          <w:lang w:val="en-GB"/>
        </w:rPr>
        <w:t xml:space="preserve">The Convention and its Operational Directives suggest several fairly general measures for mitigating these risks (cf. Participant's Text Unit 10). Communities and other actors may also develop specific safeguarding measures to curb the threats and risks </w:t>
      </w:r>
      <w:r w:rsidRPr="00ED4124">
        <w:rPr>
          <w:noProof/>
          <w:color w:val="000000" w:themeColor="text1"/>
          <w:lang w:val="en-GB" w:eastAsia="en-GB" w:bidi="ar-SA"/>
        </w:rPr>
        <w:drawing>
          <wp:anchor distT="0" distB="0" distL="114300" distR="114300" simplePos="0" relativeHeight="251667456" behindDoc="0" locked="1" layoutInCell="1" allowOverlap="0" wp14:anchorId="1E5D21D1" wp14:editId="7B67E0DE">
            <wp:simplePos x="0" y="0"/>
            <wp:positionH relativeFrom="column">
              <wp:posOffset>0</wp:posOffset>
            </wp:positionH>
            <wp:positionV relativeFrom="paragraph">
              <wp:posOffset>0</wp:posOffset>
            </wp:positionV>
            <wp:extent cx="283210" cy="358775"/>
            <wp:effectExtent l="0" t="0" r="0" b="0"/>
            <wp:wrapThrough wrapText="bothSides">
              <wp:wrapPolygon edited="0">
                <wp:start x="0" y="0"/>
                <wp:lineTo x="0" y="19880"/>
                <wp:lineTo x="19372" y="19880"/>
                <wp:lineTo x="19372" y="0"/>
                <wp:lineTo x="0" y="0"/>
              </wp:wrapPolygon>
            </wp:wrapThrough>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Pr="00ED4124">
        <w:rPr>
          <w:color w:val="000000" w:themeColor="text1"/>
          <w:lang w:val="en-GB"/>
        </w:rPr>
        <w:t>faced by certain elements of their ICH (cf. Participant's Text Unit 9).</w:t>
      </w:r>
    </w:p>
    <w:p w14:paraId="2E722B79" w14:textId="569DB345" w:rsidR="00415F08" w:rsidRPr="00ED4124" w:rsidRDefault="00757DBD" w:rsidP="00415F08">
      <w:pPr>
        <w:pStyle w:val="Texte1"/>
        <w:rPr>
          <w:color w:val="000000" w:themeColor="text1"/>
          <w:lang w:val="en-GB"/>
        </w:rPr>
      </w:pPr>
      <w:r w:rsidRPr="00ED4124">
        <w:rPr>
          <w:color w:val="000000" w:themeColor="text1"/>
          <w:lang w:val="en-GB"/>
        </w:rPr>
        <w:t>Examples of ways to mitigate risks involved in new income-generating activities include:</w:t>
      </w:r>
    </w:p>
    <w:p w14:paraId="326425F4" w14:textId="738769D8" w:rsidR="0093097D" w:rsidRPr="00ED4124" w:rsidRDefault="0093097D" w:rsidP="00EC572A">
      <w:pPr>
        <w:pStyle w:val="Soustitre"/>
        <w:rPr>
          <w:i w:val="0"/>
          <w:noProof w:val="0"/>
          <w:lang w:val="en-GB"/>
        </w:rPr>
      </w:pPr>
      <w:r w:rsidRPr="00ED4124">
        <w:rPr>
          <w:noProof w:val="0"/>
          <w:lang w:val="en-GB"/>
        </w:rPr>
        <w:t>According to the Operational Directives:</w:t>
      </w:r>
    </w:p>
    <w:p w14:paraId="6CFA904E" w14:textId="61527E54" w:rsidR="00415F08" w:rsidRPr="00ED4124" w:rsidRDefault="00415F08" w:rsidP="00EC572A">
      <w:pPr>
        <w:pStyle w:val="Texte1"/>
        <w:numPr>
          <w:ilvl w:val="0"/>
          <w:numId w:val="40"/>
        </w:numPr>
        <w:rPr>
          <w:lang w:val="en-GB"/>
        </w:rPr>
      </w:pPr>
      <w:r w:rsidRPr="00ED4124">
        <w:rPr>
          <w:lang w:val="en-GB"/>
        </w:rPr>
        <w:t>Using intellectual property rights, privacy rights or other forms of legal protection to protect the rights of the communities involved (Operational Directives 104);</w:t>
      </w:r>
    </w:p>
    <w:p w14:paraId="0C73CDAC" w14:textId="0F933D0B" w:rsidR="000670E0" w:rsidRPr="00ED4124" w:rsidRDefault="006B5933" w:rsidP="00EC572A">
      <w:pPr>
        <w:pStyle w:val="Texte1"/>
        <w:numPr>
          <w:ilvl w:val="0"/>
          <w:numId w:val="40"/>
        </w:numPr>
        <w:rPr>
          <w:lang w:val="en-GB"/>
        </w:rPr>
      </w:pPr>
      <w:r w:rsidRPr="00ED4124">
        <w:rPr>
          <w:lang w:val="en-GB"/>
        </w:rPr>
        <w:t>E</w:t>
      </w:r>
      <w:r w:rsidR="00B2722A" w:rsidRPr="00ED4124">
        <w:rPr>
          <w:lang w:val="en-GB"/>
        </w:rPr>
        <w:t>nsuring that the communities involved are the primary beneficiaries of all commercial activities involving their ICH (Operational Directives 116);</w:t>
      </w:r>
    </w:p>
    <w:p w14:paraId="34657F11" w14:textId="2DA5030C" w:rsidR="000670E0" w:rsidRPr="00ED4124" w:rsidRDefault="006B5933" w:rsidP="00EC572A">
      <w:pPr>
        <w:pStyle w:val="Texte1"/>
        <w:numPr>
          <w:ilvl w:val="0"/>
          <w:numId w:val="40"/>
        </w:numPr>
        <w:rPr>
          <w:lang w:val="en-GB"/>
        </w:rPr>
      </w:pPr>
      <w:r w:rsidRPr="00ED4124">
        <w:rPr>
          <w:lang w:val="en-GB"/>
        </w:rPr>
        <w:t>I</w:t>
      </w:r>
      <w:r w:rsidR="00B2722A" w:rsidRPr="00ED4124">
        <w:rPr>
          <w:lang w:val="en-GB"/>
        </w:rPr>
        <w:t xml:space="preserve">mplementing measures and policies with a view to training the communities, groups or individuals concerned </w:t>
      </w:r>
      <w:r w:rsidR="0055357C">
        <w:rPr>
          <w:lang w:val="en-GB"/>
        </w:rPr>
        <w:t>‘</w:t>
      </w:r>
      <w:r w:rsidR="00B2722A" w:rsidRPr="00ED4124">
        <w:rPr>
          <w:lang w:val="en-GB"/>
        </w:rPr>
        <w:t>in the management of small businesses dealing with intangible cultural heritage</w:t>
      </w:r>
      <w:r w:rsidR="0055357C">
        <w:rPr>
          <w:lang w:val="en-GB"/>
        </w:rPr>
        <w:t>’</w:t>
      </w:r>
      <w:r w:rsidR="00B2722A" w:rsidRPr="00ED4124">
        <w:rPr>
          <w:lang w:val="en-GB"/>
        </w:rPr>
        <w:t xml:space="preserve"> where this is deemed necessary (Operational Directives 107 (m)); and</w:t>
      </w:r>
    </w:p>
    <w:p w14:paraId="4A94D0AC" w14:textId="327A18E0" w:rsidR="000670E0" w:rsidRPr="00ED4124" w:rsidRDefault="006B5933" w:rsidP="00EC572A">
      <w:pPr>
        <w:pStyle w:val="Texte1"/>
        <w:numPr>
          <w:ilvl w:val="0"/>
          <w:numId w:val="40"/>
        </w:numPr>
        <w:rPr>
          <w:lang w:val="en-GB"/>
        </w:rPr>
      </w:pPr>
      <w:r w:rsidRPr="00ED4124">
        <w:rPr>
          <w:lang w:val="en-GB"/>
        </w:rPr>
        <w:t>W</w:t>
      </w:r>
      <w:r w:rsidR="00B2722A" w:rsidRPr="00ED4124">
        <w:rPr>
          <w:lang w:val="en-GB"/>
        </w:rPr>
        <w:t>hen external partners (associated with commercial or tourism activities, for example) are involved, finding a proper balance between the interests of the ICH practitioners, the commercial party and (if need be) the public administration. (Operational Directives 117).</w:t>
      </w:r>
    </w:p>
    <w:p w14:paraId="19005F57" w14:textId="00A27C62" w:rsidR="0093097D" w:rsidRPr="00ED4124" w:rsidRDefault="0093097D" w:rsidP="00EC572A">
      <w:pPr>
        <w:pStyle w:val="Soustitre"/>
        <w:rPr>
          <w:i w:val="0"/>
          <w:noProof w:val="0"/>
          <w:lang w:val="en-GB"/>
        </w:rPr>
      </w:pPr>
      <w:r w:rsidRPr="00ED4124">
        <w:rPr>
          <w:noProof w:val="0"/>
          <w:lang w:val="en-GB"/>
        </w:rPr>
        <w:lastRenderedPageBreak/>
        <w:t>Other examples:</w:t>
      </w:r>
    </w:p>
    <w:p w14:paraId="7FB95CBC" w14:textId="5814BE3D" w:rsidR="0093097D" w:rsidRPr="00ED4124" w:rsidRDefault="0093097D" w:rsidP="00EC572A">
      <w:pPr>
        <w:pStyle w:val="Texte1"/>
        <w:numPr>
          <w:ilvl w:val="0"/>
          <w:numId w:val="39"/>
        </w:numPr>
        <w:rPr>
          <w:lang w:val="en-GB"/>
        </w:rPr>
      </w:pPr>
      <w:r w:rsidRPr="00ED4124">
        <w:rPr>
          <w:lang w:val="en-GB"/>
        </w:rPr>
        <w:t>Discussing within the community concerned what should and should not be considered appropriate use of the ICH for commercial purposes and trying to abide by the agreements reached;</w:t>
      </w:r>
    </w:p>
    <w:p w14:paraId="637EE7E3" w14:textId="60FFD5AD" w:rsidR="00415F08" w:rsidRPr="00ED4124" w:rsidRDefault="006B5933" w:rsidP="00EC572A">
      <w:pPr>
        <w:pStyle w:val="Texte1"/>
        <w:numPr>
          <w:ilvl w:val="0"/>
          <w:numId w:val="39"/>
        </w:numPr>
        <w:rPr>
          <w:lang w:val="en-GB"/>
        </w:rPr>
      </w:pPr>
      <w:r w:rsidRPr="00ED4124">
        <w:rPr>
          <w:lang w:val="en-GB"/>
        </w:rPr>
        <w:t>O</w:t>
      </w:r>
      <w:r w:rsidR="00B2722A" w:rsidRPr="00ED4124">
        <w:rPr>
          <w:lang w:val="en-GB"/>
        </w:rPr>
        <w:t xml:space="preserve">rganizing performances specifically designed for foreigners, like those shown at festivals or in </w:t>
      </w:r>
      <w:r w:rsidR="00ED4124" w:rsidRPr="00ED4124">
        <w:rPr>
          <w:lang w:val="en-GB"/>
        </w:rPr>
        <w:t>theatres</w:t>
      </w:r>
      <w:r w:rsidR="00B2722A" w:rsidRPr="00ED4124">
        <w:rPr>
          <w:lang w:val="en-GB"/>
        </w:rPr>
        <w:t>, alongside traditional performances within the community;</w:t>
      </w:r>
    </w:p>
    <w:p w14:paraId="1692CA81" w14:textId="19A69693" w:rsidR="00415F08" w:rsidRPr="00ED4124" w:rsidRDefault="006B5933" w:rsidP="00EC572A">
      <w:pPr>
        <w:pStyle w:val="Texte1"/>
        <w:numPr>
          <w:ilvl w:val="0"/>
          <w:numId w:val="39"/>
        </w:numPr>
        <w:rPr>
          <w:lang w:val="en-GB"/>
        </w:rPr>
      </w:pPr>
      <w:r w:rsidRPr="00ED4124">
        <w:rPr>
          <w:lang w:val="en-GB"/>
        </w:rPr>
        <w:t>L</w:t>
      </w:r>
      <w:r w:rsidR="00B2722A" w:rsidRPr="00ED4124">
        <w:rPr>
          <w:lang w:val="en-GB"/>
        </w:rPr>
        <w:t>imiting the number of external individuals permitted to visit the locations where secret or sacred forms of ICH are practiced, and/or limiting access to documents related to these practices; and</w:t>
      </w:r>
    </w:p>
    <w:p w14:paraId="17E7B75F" w14:textId="6963F73C" w:rsidR="00415F08" w:rsidRPr="00ED4124" w:rsidRDefault="006B5933" w:rsidP="00EC572A">
      <w:pPr>
        <w:pStyle w:val="Texte1"/>
        <w:numPr>
          <w:ilvl w:val="0"/>
          <w:numId w:val="39"/>
        </w:numPr>
        <w:rPr>
          <w:lang w:val="en-GB"/>
        </w:rPr>
      </w:pPr>
      <w:r w:rsidRPr="00ED4124">
        <w:rPr>
          <w:lang w:val="en-GB"/>
        </w:rPr>
        <w:t>T</w:t>
      </w:r>
      <w:r w:rsidR="00B2722A" w:rsidRPr="00ED4124">
        <w:rPr>
          <w:lang w:val="en-GB"/>
        </w:rPr>
        <w:t>raining members of the community to be guides, who can explain to foreigners the meaning of the ICH they are visiting or viewing and how they ought to interact with it.</w:t>
      </w:r>
    </w:p>
    <w:p w14:paraId="2BDC1ACE" w14:textId="2DC05C9C" w:rsidR="0093097D" w:rsidRPr="00ED4124" w:rsidRDefault="00316A4C" w:rsidP="00EC572A">
      <w:pPr>
        <w:pStyle w:val="Texte1"/>
        <w:rPr>
          <w:lang w:val="en-GB"/>
        </w:rPr>
      </w:pPr>
      <w:r w:rsidRPr="00ED4124">
        <w:rPr>
          <w:color w:val="000000" w:themeColor="text1"/>
          <w:lang w:val="en-GB"/>
        </w:rPr>
        <w:t xml:space="preserve">Particular attention must be paid to the way in which income-generating activities could affect the nature and viability of the intangible cultural heritage, particularly those examples of intangible cultural heritage </w:t>
      </w:r>
      <w:r w:rsidR="00ED4124" w:rsidRPr="00ED4124">
        <w:rPr>
          <w:color w:val="000000" w:themeColor="text1"/>
          <w:lang w:val="en-GB"/>
        </w:rPr>
        <w:t>that</w:t>
      </w:r>
      <w:r w:rsidRPr="00ED4124">
        <w:rPr>
          <w:color w:val="000000" w:themeColor="text1"/>
          <w:lang w:val="en-GB"/>
        </w:rPr>
        <w:t xml:space="preserve"> manifest themselves through rituals, social practices or knowledge regarding the natural world and the universe. It is vital to ensure that the use of intangible cultural heritage for commercial purposes does not change its meaning nor its purp</w:t>
      </w:r>
      <w:r w:rsidR="00C51B16" w:rsidRPr="00ED4124">
        <w:rPr>
          <w:color w:val="000000" w:themeColor="text1"/>
          <w:lang w:val="en-GB"/>
        </w:rPr>
        <w:t>ose for the community involved.</w:t>
      </w:r>
    </w:p>
    <w:p w14:paraId="2128C15A" w14:textId="24AF9E80" w:rsidR="000E43AB" w:rsidRPr="00ED4124" w:rsidRDefault="000E43AB" w:rsidP="00EC572A">
      <w:pPr>
        <w:pStyle w:val="Titcoul"/>
        <w:ind w:left="851" w:hanging="851"/>
        <w:rPr>
          <w:lang w:val="en-GB" w:eastAsia="zh-CN" w:bidi="ar-SA"/>
        </w:rPr>
      </w:pPr>
      <w:bookmarkStart w:id="17" w:name="3"/>
      <w:bookmarkEnd w:id="17"/>
      <w:r w:rsidRPr="00ED4124">
        <w:rPr>
          <w:lang w:val="en-GB" w:eastAsia="zh-CN" w:bidi="ar-SA"/>
        </w:rPr>
        <w:t>8.5</w:t>
      </w:r>
      <w:r w:rsidRPr="00ED4124">
        <w:rPr>
          <w:lang w:val="en-GB" w:eastAsia="zh-CN" w:bidi="ar-SA"/>
        </w:rPr>
        <w:tab/>
        <w:t>Moving towards a mutual relationship between ICH safeguarding and development policies</w:t>
      </w:r>
    </w:p>
    <w:p w14:paraId="3295642C" w14:textId="3535C84E" w:rsidR="001A01E8" w:rsidRPr="00ED4124" w:rsidRDefault="000E43AB">
      <w:pPr>
        <w:pStyle w:val="Texte1"/>
        <w:rPr>
          <w:lang w:val="en-GB"/>
        </w:rPr>
      </w:pPr>
      <w:r w:rsidRPr="00ED4124">
        <w:rPr>
          <w:lang w:val="en-GB"/>
        </w:rPr>
        <w:t>The role of the State is important in ensuring that the contribution of ICH to sustainable development in all it</w:t>
      </w:r>
      <w:r w:rsidR="00ED4124">
        <w:rPr>
          <w:lang w:val="en-GB"/>
        </w:rPr>
        <w:t>s dimensions – economic, social</w:t>
      </w:r>
      <w:r w:rsidRPr="00ED4124">
        <w:rPr>
          <w:lang w:val="en-GB"/>
        </w:rPr>
        <w:t xml:space="preserve"> </w:t>
      </w:r>
      <w:r w:rsidR="00ED4124" w:rsidRPr="00ED4124">
        <w:rPr>
          <w:lang w:val="en-GB"/>
        </w:rPr>
        <w:t>and environmental</w:t>
      </w:r>
      <w:r w:rsidRPr="00ED4124">
        <w:rPr>
          <w:lang w:val="en-GB"/>
        </w:rPr>
        <w:t xml:space="preserve"> – be recognized and fully realized. The State must first acknowledge the importance of the ICH and then strengthen the role of the ICH within the different dimensions of sustainable development. This should be done in a mutual fashion, i.e. by incorporating the ICH safeguarding into development policies and by incorporating the principles and objectives of sustainable development into safeguarding policies. Thus, the State must ensure the involvement of local communities, whilst making sure that they are the primary beneficiaries of any projects and that those projects do not have any harmful impact upon the ICH involved, such as decontextualization, denaturing, misappropriation or exploitation of skills or crafts.</w:t>
      </w:r>
    </w:p>
    <w:p w14:paraId="6689D3EF" w14:textId="49F18A50" w:rsidR="001C38F6" w:rsidRPr="00ED4124" w:rsidRDefault="00BD6370" w:rsidP="0042279B">
      <w:pPr>
        <w:pStyle w:val="Texte1"/>
        <w:rPr>
          <w:lang w:val="en-GB"/>
        </w:rPr>
      </w:pPr>
      <w:r w:rsidRPr="00ED4124">
        <w:rPr>
          <w:lang w:val="en-GB"/>
        </w:rPr>
        <w:t xml:space="preserve">In order to do this, further consideration should be given to the ways in which legal protection measures can be implemented, particularly intellectual property rights. It is also important that development programs be incorporated into the framework of inclusion policies for the various populations and </w:t>
      </w:r>
      <w:r w:rsidR="00ED4124" w:rsidRPr="00ED4124">
        <w:rPr>
          <w:lang w:val="en-GB"/>
        </w:rPr>
        <w:t>elements that</w:t>
      </w:r>
      <w:r w:rsidRPr="00ED4124">
        <w:rPr>
          <w:lang w:val="en-GB"/>
        </w:rPr>
        <w:t xml:space="preserve"> make up society.</w:t>
      </w:r>
    </w:p>
    <w:p w14:paraId="2EED690A" w14:textId="46174E6D" w:rsidR="00316A4C" w:rsidRPr="00ED4124" w:rsidRDefault="00316A4C" w:rsidP="00316A4C">
      <w:pPr>
        <w:pStyle w:val="Texte1"/>
        <w:rPr>
          <w:lang w:val="en-GB"/>
        </w:rPr>
      </w:pPr>
      <w:r w:rsidRPr="00ED4124">
        <w:rPr>
          <w:lang w:val="en-GB"/>
        </w:rPr>
        <w:t xml:space="preserve">This is reflected in one of the conclusions of the eighth session of the Intergovernmental Committee (2013). The Committee also decided to include within the same chapter the guidelines pertaining not only to the contribution of intangible cultural heritage to the creative economy and issues regarding commercialization, but also those pertaining to the connections between safeguarding intangible cultural heritage and sustainable development at the national level. It is for this reason that the Committee </w:t>
      </w:r>
      <w:r w:rsidR="00ED4124" w:rsidRPr="00ED4124">
        <w:rPr>
          <w:lang w:val="en-GB"/>
        </w:rPr>
        <w:t>recommended,</w:t>
      </w:r>
      <w:r w:rsidRPr="00ED4124">
        <w:rPr>
          <w:lang w:val="en-GB"/>
        </w:rPr>
        <w:t xml:space="preserve"> </w:t>
      </w:r>
      <w:r w:rsidR="0038314A">
        <w:rPr>
          <w:lang w:val="en-GB"/>
        </w:rPr>
        <w:lastRenderedPageBreak/>
        <w:t>‘</w:t>
      </w:r>
      <w:r w:rsidRPr="00ED4124">
        <w:rPr>
          <w:lang w:val="en-GB"/>
        </w:rPr>
        <w:t>that a new chapter of the Operational Directives on safeguarding intangible cultural heritage and sustainable development at</w:t>
      </w:r>
      <w:r w:rsidR="0038314A">
        <w:rPr>
          <w:lang w:val="en-GB"/>
        </w:rPr>
        <w:t xml:space="preserve"> the national level be drawn up</w:t>
      </w:r>
      <w:r w:rsidR="0055357C">
        <w:rPr>
          <w:lang w:val="en-GB"/>
        </w:rPr>
        <w:t>’</w:t>
      </w:r>
      <w:r w:rsidRPr="00ED4124">
        <w:rPr>
          <w:lang w:val="en-GB"/>
        </w:rPr>
        <w:t>.</w:t>
      </w:r>
    </w:p>
    <w:p w14:paraId="6078C9A7" w14:textId="10995839" w:rsidR="00DB5F7C" w:rsidRPr="00ED4124" w:rsidRDefault="00316A4C" w:rsidP="00EC572A">
      <w:pPr>
        <w:pStyle w:val="Texte1"/>
        <w:rPr>
          <w:lang w:val="en-GB"/>
        </w:rPr>
      </w:pPr>
      <w:r w:rsidRPr="00ED4124">
        <w:rPr>
          <w:lang w:val="en-GB"/>
        </w:rPr>
        <w:t>A category VI expert meeting on the safeguarding of intangible cultural heritage and sustainable development at the national level was held in 2014 in Istanbul, Turkey, to draw up a preliminary draft of the Operational Directives. The Committee took note of the findings of this meeting during its ninth session in November 2014. The Committee will review this new chapter of the Operational Directives in order to be able to submit it for adoption at the sixth session of the General Assembly in June 2016 (decision 9.COM 13.b).</w:t>
      </w:r>
    </w:p>
    <w:sectPr w:rsidR="00DB5F7C" w:rsidRPr="00ED4124" w:rsidSect="00EC572A">
      <w:headerReference w:type="even" r:id="rId15"/>
      <w:headerReference w:type="default" r:id="rId16"/>
      <w:footerReference w:type="even" r:id="rId17"/>
      <w:footerReference w:type="default" r:id="rId18"/>
      <w:headerReference w:type="first" r:id="rId19"/>
      <w:footerReference w:type="first" r:id="rId20"/>
      <w:pgSz w:w="12240" w:h="15840"/>
      <w:pgMar w:top="1417" w:right="1701" w:bottom="1417" w:left="1701" w:header="708" w:footer="562" w:gutter="0"/>
      <w:pgNumType w:start="1"/>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B4385A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934051" w14:textId="77777777" w:rsidR="00C0500C" w:rsidRDefault="00C0500C" w:rsidP="00DF3895">
      <w:r>
        <w:separator/>
      </w:r>
    </w:p>
  </w:endnote>
  <w:endnote w:type="continuationSeparator" w:id="0">
    <w:p w14:paraId="4053E2D7" w14:textId="77777777" w:rsidR="00C0500C" w:rsidRDefault="00C0500C" w:rsidP="00DF3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Arial Bold">
    <w:altName w:val="Arial"/>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E5F590" w14:textId="4588222C" w:rsidR="005B6351" w:rsidRPr="00A1188E" w:rsidRDefault="00B56EFE" w:rsidP="003A2A3F">
    <w:pPr>
      <w:tabs>
        <w:tab w:val="center" w:pos="4536"/>
        <w:tab w:val="right" w:pos="8820"/>
      </w:tabs>
      <w:rPr>
        <w:rFonts w:asciiTheme="minorBidi" w:hAnsiTheme="minorBidi"/>
        <w:sz w:val="16"/>
        <w:szCs w:val="16"/>
      </w:rPr>
    </w:pPr>
    <w:r>
      <w:rPr>
        <w:rFonts w:asciiTheme="minorBidi" w:hAnsiTheme="minorBidi"/>
        <w:noProof/>
        <w:sz w:val="16"/>
        <w:szCs w:val="16"/>
        <w:lang w:val="en-GB" w:eastAsia="en-GB" w:bidi="ar-SA"/>
      </w:rPr>
      <w:drawing>
        <wp:anchor distT="0" distB="0" distL="114300" distR="114300" simplePos="0" relativeHeight="251671552" behindDoc="0" locked="0" layoutInCell="1" allowOverlap="1" wp14:anchorId="1293D784" wp14:editId="77E2D885">
          <wp:simplePos x="0" y="0"/>
          <wp:positionH relativeFrom="column">
            <wp:posOffset>-117678</wp:posOffset>
          </wp:positionH>
          <wp:positionV relativeFrom="paragraph">
            <wp:posOffset>-344297</wp:posOffset>
          </wp:positionV>
          <wp:extent cx="932001" cy="571525"/>
          <wp:effectExtent l="0" t="0" r="190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en.png"/>
                  <pic:cNvPicPr/>
                </pic:nvPicPr>
                <pic:blipFill>
                  <a:blip r:embed="rId1">
                    <a:extLst>
                      <a:ext uri="{28A0092B-C50C-407E-A947-70E740481C1C}">
                        <a14:useLocalDpi xmlns:a14="http://schemas.microsoft.com/office/drawing/2010/main" val="0"/>
                      </a:ext>
                    </a:extLst>
                  </a:blip>
                  <a:stretch>
                    <a:fillRect/>
                  </a:stretch>
                </pic:blipFill>
                <pic:spPr>
                  <a:xfrm>
                    <a:off x="0" y="0"/>
                    <a:ext cx="932001" cy="571525"/>
                  </a:xfrm>
                  <a:prstGeom prst="rect">
                    <a:avLst/>
                  </a:prstGeom>
                </pic:spPr>
              </pic:pic>
            </a:graphicData>
          </a:graphic>
          <wp14:sizeRelH relativeFrom="page">
            <wp14:pctWidth>0</wp14:pctWidth>
          </wp14:sizeRelH>
          <wp14:sizeRelV relativeFrom="page">
            <wp14:pctHeight>0</wp14:pctHeight>
          </wp14:sizeRelV>
        </wp:anchor>
      </w:drawing>
    </w:r>
    <w:r w:rsidR="005B6351">
      <w:tab/>
    </w:r>
    <w:r w:rsidR="005B6351">
      <w:rPr>
        <w:rFonts w:asciiTheme="minorBidi" w:hAnsiTheme="minorBidi"/>
        <w:sz w:val="16"/>
      </w:rPr>
      <w:t>© UNESCO • Do not reproduce without permission</w:t>
    </w:r>
    <w:r w:rsidR="005B6351">
      <w:tab/>
    </w:r>
    <w:r w:rsidR="005B6351">
      <w:rPr>
        <w:rFonts w:asciiTheme="minorBidi" w:hAnsiTheme="minorBidi"/>
        <w:sz w:val="16"/>
      </w:rPr>
      <w:t>U008-v2.0-PT-EN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D62531" w14:textId="6538444B" w:rsidR="005B6351" w:rsidRPr="00E93351" w:rsidRDefault="00B56EFE" w:rsidP="00E93351">
    <w:pPr>
      <w:tabs>
        <w:tab w:val="center" w:pos="4536"/>
        <w:tab w:val="right" w:pos="9072"/>
      </w:tabs>
      <w:snapToGrid w:val="0"/>
      <w:spacing w:before="120" w:after="120"/>
      <w:jc w:val="both"/>
      <w:rPr>
        <w:rFonts w:ascii="Arial" w:eastAsia="SimSun" w:hAnsi="Arial" w:cs="Times New Roman"/>
        <w:noProof/>
        <w:sz w:val="16"/>
        <w:szCs w:val="16"/>
      </w:rPr>
    </w:pPr>
    <w:r>
      <w:rPr>
        <w:rFonts w:asciiTheme="minorBidi" w:hAnsiTheme="minorBidi"/>
        <w:noProof/>
        <w:sz w:val="16"/>
        <w:szCs w:val="16"/>
        <w:lang w:val="en-GB" w:eastAsia="en-GB" w:bidi="ar-SA"/>
      </w:rPr>
      <w:drawing>
        <wp:anchor distT="0" distB="0" distL="114300" distR="114300" simplePos="0" relativeHeight="251673600" behindDoc="0" locked="0" layoutInCell="1" allowOverlap="1" wp14:anchorId="6E092275" wp14:editId="12B77A6D">
          <wp:simplePos x="0" y="0"/>
          <wp:positionH relativeFrom="column">
            <wp:posOffset>4912233</wp:posOffset>
          </wp:positionH>
          <wp:positionV relativeFrom="paragraph">
            <wp:posOffset>-192405</wp:posOffset>
          </wp:positionV>
          <wp:extent cx="931545" cy="571500"/>
          <wp:effectExtent l="0" t="0" r="190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en.png"/>
                  <pic:cNvPicPr/>
                </pic:nvPicPr>
                <pic:blipFill>
                  <a:blip r:embed="rId1">
                    <a:extLst>
                      <a:ext uri="{28A0092B-C50C-407E-A947-70E740481C1C}">
                        <a14:useLocalDpi xmlns:a14="http://schemas.microsoft.com/office/drawing/2010/main" val="0"/>
                      </a:ext>
                    </a:extLst>
                  </a:blip>
                  <a:stretch>
                    <a:fillRect/>
                  </a:stretch>
                </pic:blipFill>
                <pic:spPr>
                  <a:xfrm>
                    <a:off x="0" y="0"/>
                    <a:ext cx="931545" cy="571500"/>
                  </a:xfrm>
                  <a:prstGeom prst="rect">
                    <a:avLst/>
                  </a:prstGeom>
                </pic:spPr>
              </pic:pic>
            </a:graphicData>
          </a:graphic>
          <wp14:sizeRelH relativeFrom="page">
            <wp14:pctWidth>0</wp14:pctWidth>
          </wp14:sizeRelH>
          <wp14:sizeRelV relativeFrom="page">
            <wp14:pctHeight>0</wp14:pctHeight>
          </wp14:sizeRelV>
        </wp:anchor>
      </w:drawing>
    </w:r>
    <w:r w:rsidR="005B6351">
      <w:rPr>
        <w:rFonts w:ascii="Arial" w:hAnsi="Arial"/>
        <w:noProof/>
        <w:sz w:val="16"/>
      </w:rPr>
      <w:t xml:space="preserve">U008-v2.0-PT-EN </w:t>
    </w:r>
    <w:r w:rsidR="005B6351">
      <w:tab/>
    </w:r>
    <w:r w:rsidR="005B6351">
      <w:rPr>
        <w:rFonts w:ascii="Arial" w:hAnsi="Arial"/>
        <w:noProof/>
        <w:sz w:val="16"/>
      </w:rPr>
      <w:t>© UNESCO • Do not reproduce without permission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5F54D" w14:textId="48B8084F" w:rsidR="005B6351" w:rsidRPr="00A1188E" w:rsidRDefault="00B56EFE" w:rsidP="00E93351">
    <w:pPr>
      <w:tabs>
        <w:tab w:val="center" w:pos="4536"/>
        <w:tab w:val="right" w:pos="9072"/>
      </w:tabs>
      <w:rPr>
        <w:rFonts w:asciiTheme="minorBidi" w:hAnsiTheme="minorBidi"/>
        <w:sz w:val="16"/>
        <w:szCs w:val="16"/>
      </w:rPr>
    </w:pPr>
    <w:r>
      <w:rPr>
        <w:rFonts w:asciiTheme="minorBidi" w:hAnsiTheme="minorBidi"/>
        <w:noProof/>
        <w:sz w:val="16"/>
        <w:szCs w:val="16"/>
        <w:lang w:val="en-GB" w:eastAsia="en-GB" w:bidi="ar-SA"/>
      </w:rPr>
      <w:drawing>
        <wp:anchor distT="0" distB="0" distL="114300" distR="114300" simplePos="0" relativeHeight="251669504" behindDoc="0" locked="0" layoutInCell="1" allowOverlap="1" wp14:anchorId="48507CB2" wp14:editId="5AD08173">
          <wp:simplePos x="0" y="0"/>
          <wp:positionH relativeFrom="column">
            <wp:posOffset>4916333</wp:posOffset>
          </wp:positionH>
          <wp:positionV relativeFrom="paragraph">
            <wp:posOffset>-340970</wp:posOffset>
          </wp:positionV>
          <wp:extent cx="932001" cy="571525"/>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en.png"/>
                  <pic:cNvPicPr/>
                </pic:nvPicPr>
                <pic:blipFill>
                  <a:blip r:embed="rId1">
                    <a:extLst>
                      <a:ext uri="{28A0092B-C50C-407E-A947-70E740481C1C}">
                        <a14:useLocalDpi xmlns:a14="http://schemas.microsoft.com/office/drawing/2010/main" val="0"/>
                      </a:ext>
                    </a:extLst>
                  </a:blip>
                  <a:stretch>
                    <a:fillRect/>
                  </a:stretch>
                </pic:blipFill>
                <pic:spPr>
                  <a:xfrm>
                    <a:off x="0" y="0"/>
                    <a:ext cx="932001" cy="571525"/>
                  </a:xfrm>
                  <a:prstGeom prst="rect">
                    <a:avLst/>
                  </a:prstGeom>
                </pic:spPr>
              </pic:pic>
            </a:graphicData>
          </a:graphic>
          <wp14:sizeRelH relativeFrom="page">
            <wp14:pctWidth>0</wp14:pctWidth>
          </wp14:sizeRelH>
          <wp14:sizeRelV relativeFrom="page">
            <wp14:pctHeight>0</wp14:pctHeight>
          </wp14:sizeRelV>
        </wp:anchor>
      </w:drawing>
    </w:r>
    <w:r w:rsidR="005B6351">
      <w:rPr>
        <w:rFonts w:asciiTheme="minorBidi" w:hAnsiTheme="minorBidi"/>
        <w:sz w:val="16"/>
      </w:rPr>
      <w:t xml:space="preserve">U008-v2.0-PT-EN </w:t>
    </w:r>
    <w:r w:rsidR="005B6351">
      <w:tab/>
    </w:r>
    <w:r w:rsidR="005B6351">
      <w:rPr>
        <w:rFonts w:asciiTheme="minorBidi" w:hAnsiTheme="minorBidi"/>
        <w:sz w:val="16"/>
      </w:rPr>
      <w:t>© UNESCO • Do not reproduce without permission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91429F" w14:textId="77777777" w:rsidR="00C0500C" w:rsidRDefault="00C0500C" w:rsidP="00DF3895">
      <w:r>
        <w:separator/>
      </w:r>
    </w:p>
  </w:footnote>
  <w:footnote w:type="continuationSeparator" w:id="0">
    <w:p w14:paraId="3CFA1B7B" w14:textId="77777777" w:rsidR="00C0500C" w:rsidRDefault="00C0500C" w:rsidP="00DF3895">
      <w:r>
        <w:continuationSeparator/>
      </w:r>
    </w:p>
  </w:footnote>
  <w:footnote w:id="1">
    <w:p w14:paraId="54622DB6" w14:textId="2238EF88" w:rsidR="005B6351" w:rsidRPr="00EC572A" w:rsidRDefault="005B6351" w:rsidP="008C0ACD">
      <w:pPr>
        <w:pStyle w:val="FootnoteText"/>
        <w:ind w:left="284" w:hanging="284"/>
        <w:jc w:val="both"/>
        <w:rPr>
          <w:rFonts w:cs="Arial"/>
          <w:szCs w:val="16"/>
          <w:lang w:val="fr-FR"/>
        </w:rPr>
      </w:pPr>
      <w:r>
        <w:rPr>
          <w:snapToGrid w:val="0"/>
        </w:rPr>
        <w:footnoteRef/>
      </w:r>
      <w:r>
        <w:t>.</w:t>
      </w:r>
      <w:r>
        <w:tab/>
        <w:t xml:space="preserve">For more information, </w:t>
      </w:r>
      <w:r w:rsidR="008C0ACD">
        <w:t>visit</w:t>
      </w:r>
      <w:r>
        <w:t xml:space="preserve"> the following website: </w:t>
      </w:r>
      <w:hyperlink r:id="rId1">
        <w:r>
          <w:t>http://www.grossnationalhappiness.com/</w:t>
        </w:r>
      </w:hyperlink>
      <w:r>
        <w:t xml:space="preserve">See also the 2013 World Happiness Report: </w:t>
      </w:r>
      <w:hyperlink r:id="rId2">
        <w:r>
          <w:t>http://unsdsn.org/wp-content/uploads/2014/02/WorldHappinessReport2013_online.pdf</w:t>
        </w:r>
      </w:hyperlink>
      <w:r>
        <w:t xml:space="preserve"> </w:t>
      </w:r>
    </w:p>
  </w:footnote>
  <w:footnote w:id="2">
    <w:p w14:paraId="37C6C9C7" w14:textId="72A750BB" w:rsidR="005B6351" w:rsidRPr="00EC572A" w:rsidRDefault="005B6351" w:rsidP="00EC572A">
      <w:pPr>
        <w:pStyle w:val="FootnoteText"/>
        <w:ind w:left="284" w:hanging="284"/>
        <w:jc w:val="both"/>
        <w:rPr>
          <w:rFonts w:cs="Arial"/>
          <w:szCs w:val="16"/>
          <w:lang w:val="fr-FR"/>
        </w:rPr>
      </w:pPr>
      <w:r>
        <w:footnoteRef/>
      </w:r>
      <w:r>
        <w:t>.</w:t>
      </w:r>
      <w:r>
        <w:tab/>
        <w:t xml:space="preserve">For more information on this subject, go to the following website (in English and Italian): </w:t>
      </w:r>
      <w:hyperlink r:id="rId3">
        <w:r>
          <w:rPr>
            <w:rStyle w:val="Hyperlink"/>
            <w:color w:val="auto"/>
            <w:u w:val="none"/>
          </w:rPr>
          <w:t>http://www.misuredelbenessere.it/index.php?id=51</w:t>
        </w:r>
      </w:hyperlink>
      <w:r>
        <w:t xml:space="preserve"> </w:t>
      </w:r>
    </w:p>
  </w:footnote>
  <w:footnote w:id="3">
    <w:p w14:paraId="46D32C5D" w14:textId="7A46F3E7" w:rsidR="005B6351" w:rsidRPr="003A2A3F" w:rsidRDefault="005B6351" w:rsidP="008C0ACD">
      <w:pPr>
        <w:pStyle w:val="FootnoteText"/>
        <w:tabs>
          <w:tab w:val="left" w:pos="340"/>
        </w:tabs>
        <w:snapToGrid w:val="0"/>
        <w:spacing w:after="60" w:line="180" w:lineRule="exact"/>
        <w:ind w:left="340" w:hanging="340"/>
        <w:jc w:val="both"/>
        <w:rPr>
          <w:szCs w:val="16"/>
          <w:lang w:val="fr-FR"/>
        </w:rPr>
      </w:pPr>
      <w:r w:rsidRPr="003A2A3F">
        <w:rPr>
          <w:rFonts w:eastAsia="SimSun" w:cs="Arial"/>
          <w:snapToGrid w:val="0"/>
          <w:lang w:eastAsia="zh-CN" w:bidi="ar-SA"/>
        </w:rPr>
        <w:footnoteRef/>
      </w:r>
      <w:r w:rsidR="003A2A3F">
        <w:rPr>
          <w:rFonts w:eastAsia="SimSun" w:cs="Arial"/>
          <w:snapToGrid w:val="0"/>
          <w:lang w:eastAsia="zh-CN" w:bidi="ar-SA"/>
        </w:rPr>
        <w:t>.</w:t>
      </w:r>
      <w:r w:rsidRPr="003A2A3F">
        <w:rPr>
          <w:rFonts w:eastAsia="SimSun" w:cs="Arial"/>
          <w:snapToGrid w:val="0"/>
          <w:lang w:eastAsia="zh-CN" w:bidi="ar-SA"/>
        </w:rPr>
        <w:tab/>
      </w:r>
      <w:proofErr w:type="gramStart"/>
      <w:r w:rsidRPr="003A2A3F">
        <w:rPr>
          <w:rFonts w:eastAsia="SimSun" w:cs="Arial"/>
          <w:snapToGrid w:val="0"/>
          <w:lang w:eastAsia="zh-CN" w:bidi="ar-SA"/>
        </w:rPr>
        <w:t>World Commission on Environment and Development (Brundtland Commission), 1987, Our Common Future, O</w:t>
      </w:r>
      <w:r w:rsidR="008C0ACD">
        <w:rPr>
          <w:rFonts w:eastAsia="SimSun" w:cs="Arial"/>
          <w:snapToGrid w:val="0"/>
          <w:lang w:eastAsia="zh-CN" w:bidi="ar-SA"/>
        </w:rPr>
        <w:t>xford, Oxford University Press.</w:t>
      </w:r>
      <w:proofErr w:type="gramEnd"/>
    </w:p>
  </w:footnote>
  <w:footnote w:id="4">
    <w:p w14:paraId="4EB86B3D" w14:textId="2044C0BA" w:rsidR="005B6351" w:rsidRPr="00EC572A" w:rsidRDefault="005B6351" w:rsidP="00EC572A">
      <w:pPr>
        <w:pStyle w:val="FootnoteText"/>
        <w:tabs>
          <w:tab w:val="left" w:pos="340"/>
        </w:tabs>
        <w:snapToGrid w:val="0"/>
        <w:spacing w:after="60" w:line="180" w:lineRule="exact"/>
        <w:ind w:left="340" w:hanging="340"/>
        <w:jc w:val="both"/>
        <w:rPr>
          <w:rFonts w:eastAsia="SimSun" w:cs="Arial"/>
          <w:snapToGrid w:val="0"/>
          <w:szCs w:val="16"/>
          <w:lang w:val="fr-FR" w:eastAsia="zh-CN"/>
        </w:rPr>
      </w:pPr>
      <w:r>
        <w:rPr>
          <w:snapToGrid w:val="0"/>
        </w:rPr>
        <w:footnoteRef/>
      </w:r>
      <w:r w:rsidR="0055357C">
        <w:t>.</w:t>
      </w:r>
      <w:r w:rsidR="0055357C">
        <w:tab/>
        <w:t>‘</w:t>
      </w:r>
      <w:r>
        <w:t>Reali</w:t>
      </w:r>
      <w:r w:rsidR="0055357C">
        <w:t>zing the Future We Want for All’</w:t>
      </w:r>
      <w:r>
        <w:t xml:space="preserve"> offers a highly complex prognosis for the future of the planet: the need for a new development scheme; reducing poverty and inequality; attempting to achieve equal access to knowledge; anticipating population growth; assessing the growing environmental impact, insecurity and violence as obstacles to social well-being and governability deficits. The report shows the need for a radical move towards sustainable consumption and production models, which will allow globalization to become a positive force. The report can be accessed at the </w:t>
      </w:r>
      <w:r>
        <w:rPr>
          <w:lang w:eastAsia="es-ES" w:bidi="ar-SA"/>
        </w:rPr>
        <w:t xml:space="preserve">following address: </w:t>
      </w:r>
      <w:hyperlink r:id="rId4">
        <w:r w:rsidRPr="003A2A3F">
          <w:rPr>
            <w:lang w:eastAsia="es-ES" w:bidi="ar-SA"/>
          </w:rPr>
          <w:t>http://www.un.org/en/development/desa/policy/untaskteam_undf/untt_report.pdf</w:t>
        </w:r>
      </w:hyperlink>
    </w:p>
  </w:footnote>
  <w:footnote w:id="5">
    <w:p w14:paraId="4F0B4441" w14:textId="31FDEFB7" w:rsidR="005B6351" w:rsidRPr="00EC572A" w:rsidRDefault="005B6351">
      <w:pPr>
        <w:pStyle w:val="FootnoteText"/>
        <w:ind w:left="284" w:hanging="284"/>
        <w:rPr>
          <w:rFonts w:eastAsia="SimSun" w:cs="Arial"/>
          <w:snapToGrid w:val="0"/>
          <w:szCs w:val="16"/>
          <w:lang w:eastAsia="zh-CN"/>
        </w:rPr>
      </w:pPr>
      <w:r>
        <w:rPr>
          <w:rStyle w:val="FootnoteReference"/>
        </w:rPr>
        <w:footnoteRef/>
      </w:r>
      <w:r w:rsidR="003A2A3F">
        <w:t>.</w:t>
      </w:r>
      <w:r w:rsidR="003A2A3F">
        <w:tab/>
      </w:r>
      <w:r>
        <w:t>The full document can be access</w:t>
      </w:r>
      <w:r w:rsidR="003A2A3F">
        <w:t xml:space="preserve">ed at the following address: </w:t>
      </w:r>
      <w:hyperlink r:id="rId5">
        <w:r>
          <w:t>http://www.un.org/ga/search/view_doc.asp?symbol=A/70/L.1&amp;referer=/english/&amp;Lang=E</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7368214"/>
      <w:docPartObj>
        <w:docPartGallery w:val="Page Numbers (Top of Page)"/>
        <w:docPartUnique/>
      </w:docPartObj>
    </w:sdtPr>
    <w:sdtEndPr>
      <w:rPr>
        <w:rFonts w:asciiTheme="minorBidi" w:hAnsiTheme="minorBidi"/>
        <w:noProof/>
        <w:sz w:val="16"/>
        <w:szCs w:val="16"/>
      </w:rPr>
    </w:sdtEndPr>
    <w:sdtContent>
      <w:p w14:paraId="4AE78BD2" w14:textId="6774AD4C" w:rsidR="005B6351" w:rsidRPr="00A1188E" w:rsidRDefault="005B6351" w:rsidP="003A2A3F">
        <w:pPr>
          <w:pStyle w:val="Header"/>
          <w:tabs>
            <w:tab w:val="clear" w:pos="9072"/>
            <w:tab w:val="right" w:pos="8820"/>
          </w:tabs>
          <w:rPr>
            <w:rFonts w:asciiTheme="minorBidi" w:hAnsiTheme="minorBidi"/>
            <w:sz w:val="16"/>
            <w:szCs w:val="16"/>
          </w:rPr>
        </w:pPr>
        <w:r w:rsidRPr="00E93351">
          <w:rPr>
            <w:rFonts w:asciiTheme="minorBidi" w:hAnsiTheme="minorBidi"/>
            <w:sz w:val="16"/>
            <w:szCs w:val="16"/>
          </w:rPr>
          <w:fldChar w:fldCharType="begin"/>
        </w:r>
        <w:r w:rsidRPr="00A1188E">
          <w:rPr>
            <w:rFonts w:asciiTheme="minorBidi" w:hAnsiTheme="minorBidi"/>
            <w:sz w:val="16"/>
            <w:szCs w:val="16"/>
          </w:rPr>
          <w:instrText xml:space="preserve"> PAGE   \* MERGEFORMAT </w:instrText>
        </w:r>
        <w:r w:rsidRPr="00E93351">
          <w:rPr>
            <w:rFonts w:asciiTheme="minorBidi" w:hAnsiTheme="minorBidi"/>
            <w:sz w:val="16"/>
            <w:szCs w:val="16"/>
          </w:rPr>
          <w:fldChar w:fldCharType="separate"/>
        </w:r>
        <w:r w:rsidR="005B599F">
          <w:rPr>
            <w:rFonts w:asciiTheme="minorBidi" w:hAnsiTheme="minorBidi"/>
            <w:noProof/>
            <w:sz w:val="16"/>
            <w:szCs w:val="16"/>
          </w:rPr>
          <w:t>8</w:t>
        </w:r>
        <w:r w:rsidRPr="00E93351">
          <w:rPr>
            <w:rFonts w:asciiTheme="minorBidi" w:hAnsiTheme="minorBidi"/>
            <w:noProof/>
            <w:sz w:val="16"/>
            <w:szCs w:val="16"/>
          </w:rPr>
          <w:fldChar w:fldCharType="end"/>
        </w:r>
        <w:r>
          <w:tab/>
        </w:r>
        <w:r>
          <w:rPr>
            <w:rFonts w:asciiTheme="minorBidi" w:hAnsiTheme="minorBidi"/>
            <w:noProof/>
            <w:sz w:val="16"/>
          </w:rPr>
          <w:t>Unit 8: ICH and sustainable development</w:t>
        </w:r>
        <w:r>
          <w:tab/>
        </w:r>
        <w:r>
          <w:rPr>
            <w:rFonts w:asciiTheme="minorBidi" w:hAnsiTheme="minorBidi"/>
            <w:noProof/>
            <w:sz w:val="16"/>
          </w:rPr>
          <w:t>Participant's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8C76D" w14:textId="7FCA4EDD" w:rsidR="005B6351" w:rsidRPr="000E6A70" w:rsidRDefault="005B6351" w:rsidP="00E93351">
    <w:pPr>
      <w:pStyle w:val="Header"/>
      <w:rPr>
        <w:rFonts w:asciiTheme="minorBidi" w:hAnsiTheme="minorBidi"/>
        <w:sz w:val="16"/>
        <w:szCs w:val="16"/>
      </w:rPr>
    </w:pPr>
    <w:r>
      <w:rPr>
        <w:rFonts w:asciiTheme="minorBidi" w:hAnsiTheme="minorBidi"/>
        <w:sz w:val="16"/>
      </w:rPr>
      <w:t>Participant's Text</w:t>
    </w:r>
    <w:r>
      <w:ptab w:relativeTo="margin" w:alignment="center" w:leader="none"/>
    </w:r>
    <w:r>
      <w:rPr>
        <w:rFonts w:asciiTheme="minorBidi" w:hAnsiTheme="minorBidi"/>
        <w:sz w:val="16"/>
      </w:rPr>
      <w:t>Unit 8: ICH and sustainable development</w:t>
    </w:r>
    <w:r>
      <w:ptab w:relativeTo="margin" w:alignment="right" w:leader="none"/>
    </w:r>
    <w:r w:rsidRPr="00E93351">
      <w:rPr>
        <w:rFonts w:asciiTheme="minorBidi" w:hAnsiTheme="minorBidi"/>
        <w:sz w:val="16"/>
        <w:szCs w:val="16"/>
      </w:rPr>
      <w:fldChar w:fldCharType="begin"/>
    </w:r>
    <w:r w:rsidRPr="00A1188E">
      <w:rPr>
        <w:rFonts w:asciiTheme="minorBidi" w:hAnsiTheme="minorBidi"/>
        <w:sz w:val="16"/>
        <w:szCs w:val="16"/>
      </w:rPr>
      <w:instrText xml:space="preserve"> PAGE   \* MERGEFORMAT </w:instrText>
    </w:r>
    <w:r w:rsidRPr="00E93351">
      <w:rPr>
        <w:rFonts w:asciiTheme="minorBidi" w:hAnsiTheme="minorBidi"/>
        <w:sz w:val="16"/>
        <w:szCs w:val="16"/>
      </w:rPr>
      <w:fldChar w:fldCharType="separate"/>
    </w:r>
    <w:r w:rsidR="005B599F">
      <w:rPr>
        <w:rFonts w:asciiTheme="minorBidi" w:hAnsiTheme="minorBidi"/>
        <w:noProof/>
        <w:sz w:val="16"/>
        <w:szCs w:val="16"/>
      </w:rPr>
      <w:t>7</w:t>
    </w:r>
    <w:r w:rsidRPr="00E93351">
      <w:rPr>
        <w:rFonts w:asciiTheme="minorBidi" w:hAnsiTheme="minorBidi"/>
        <w:noProof/>
        <w:sz w:val="16"/>
        <w:szCs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B2019" w14:textId="77777777" w:rsidR="005B6351" w:rsidRPr="00EC572A" w:rsidRDefault="005B6351" w:rsidP="00CA5914">
    <w:pPr>
      <w:pStyle w:val="Header"/>
      <w:ind w:right="360"/>
      <w:rPr>
        <w:rFonts w:asciiTheme="minorBidi" w:hAnsiTheme="minorBidi"/>
        <w:sz w:val="16"/>
        <w:szCs w:val="16"/>
      </w:rPr>
    </w:pPr>
    <w:r>
      <w:tab/>
    </w:r>
    <w:r>
      <w:rPr>
        <w:rFonts w:asciiTheme="minorBidi" w:hAnsiTheme="minorBidi"/>
        <w:sz w:val="16"/>
      </w:rPr>
      <w:t>Participant's Text</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1B2BAE2"/>
    <w:lvl w:ilvl="0">
      <w:start w:val="1"/>
      <w:numFmt w:val="bullet"/>
      <w:pStyle w:val="Niveauducommentaire11"/>
      <w:lvlText w:val=""/>
      <w:lvlJc w:val="left"/>
      <w:pPr>
        <w:tabs>
          <w:tab w:val="num" w:pos="0"/>
        </w:tabs>
        <w:ind w:left="0" w:firstLine="0"/>
      </w:pPr>
      <w:rPr>
        <w:rFonts w:ascii="Symbol" w:hAnsi="Symbol" w:hint="default"/>
      </w:rPr>
    </w:lvl>
    <w:lvl w:ilvl="1">
      <w:start w:val="1"/>
      <w:numFmt w:val="bullet"/>
      <w:pStyle w:val="Niveauducommentaire21"/>
      <w:lvlText w:val=""/>
      <w:lvlJc w:val="left"/>
      <w:pPr>
        <w:tabs>
          <w:tab w:val="num" w:pos="720"/>
        </w:tabs>
        <w:ind w:left="1080" w:hanging="360"/>
      </w:pPr>
      <w:rPr>
        <w:rFonts w:ascii="Symbol" w:hAnsi="Symbol" w:hint="default"/>
      </w:rPr>
    </w:lvl>
    <w:lvl w:ilvl="2">
      <w:start w:val="1"/>
      <w:numFmt w:val="bullet"/>
      <w:pStyle w:val="Niveauducommentaire31"/>
      <w:lvlText w:val="o"/>
      <w:lvlJc w:val="left"/>
      <w:pPr>
        <w:tabs>
          <w:tab w:val="num" w:pos="1440"/>
        </w:tabs>
        <w:ind w:left="1800" w:hanging="360"/>
      </w:pPr>
      <w:rPr>
        <w:rFonts w:ascii="Courier New" w:hAnsi="Courier New" w:cs="Courier New" w:hint="default"/>
      </w:rPr>
    </w:lvl>
    <w:lvl w:ilvl="3">
      <w:start w:val="1"/>
      <w:numFmt w:val="bullet"/>
      <w:pStyle w:val="Niveauducommentaire41"/>
      <w:lvlText w:val=""/>
      <w:lvlJc w:val="left"/>
      <w:pPr>
        <w:tabs>
          <w:tab w:val="num" w:pos="2160"/>
        </w:tabs>
        <w:ind w:left="2520" w:hanging="360"/>
      </w:pPr>
      <w:rPr>
        <w:rFonts w:ascii="Wingdings" w:hAnsi="Wingdings" w:hint="default"/>
      </w:rPr>
    </w:lvl>
    <w:lvl w:ilvl="4">
      <w:start w:val="1"/>
      <w:numFmt w:val="bullet"/>
      <w:pStyle w:val="Niveauducommentaire51"/>
      <w:lvlText w:val=""/>
      <w:lvlJc w:val="left"/>
      <w:pPr>
        <w:tabs>
          <w:tab w:val="num" w:pos="2880"/>
        </w:tabs>
        <w:ind w:left="3240" w:hanging="360"/>
      </w:pPr>
      <w:rPr>
        <w:rFonts w:ascii="Wingdings" w:hAnsi="Wingdings" w:hint="default"/>
      </w:rPr>
    </w:lvl>
    <w:lvl w:ilvl="5">
      <w:start w:val="1"/>
      <w:numFmt w:val="bullet"/>
      <w:pStyle w:val="Niveauducommentaire61"/>
      <w:lvlText w:val=""/>
      <w:lvlJc w:val="left"/>
      <w:pPr>
        <w:tabs>
          <w:tab w:val="num" w:pos="3600"/>
        </w:tabs>
        <w:ind w:left="3960" w:hanging="360"/>
      </w:pPr>
      <w:rPr>
        <w:rFonts w:ascii="Symbol" w:hAnsi="Symbol" w:hint="default"/>
      </w:rPr>
    </w:lvl>
    <w:lvl w:ilvl="6">
      <w:start w:val="1"/>
      <w:numFmt w:val="bullet"/>
      <w:pStyle w:val="Niveauducommentaire71"/>
      <w:lvlText w:val="o"/>
      <w:lvlJc w:val="left"/>
      <w:pPr>
        <w:tabs>
          <w:tab w:val="num" w:pos="4320"/>
        </w:tabs>
        <w:ind w:left="4680" w:hanging="360"/>
      </w:pPr>
      <w:rPr>
        <w:rFonts w:ascii="Courier New" w:hAnsi="Courier New" w:cs="Courier New" w:hint="default"/>
      </w:rPr>
    </w:lvl>
    <w:lvl w:ilvl="7">
      <w:start w:val="1"/>
      <w:numFmt w:val="bullet"/>
      <w:pStyle w:val="Niveauducommentaire81"/>
      <w:lvlText w:val=""/>
      <w:lvlJc w:val="left"/>
      <w:pPr>
        <w:tabs>
          <w:tab w:val="num" w:pos="5040"/>
        </w:tabs>
        <w:ind w:left="5400" w:hanging="360"/>
      </w:pPr>
      <w:rPr>
        <w:rFonts w:ascii="Wingdings" w:hAnsi="Wingdings" w:hint="default"/>
      </w:rPr>
    </w:lvl>
    <w:lvl w:ilvl="8">
      <w:start w:val="1"/>
      <w:numFmt w:val="bullet"/>
      <w:pStyle w:val="Niveauducommentaire91"/>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4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5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5"/>
    <w:multiLevelType w:val="hybridMultilevel"/>
    <w:tmpl w:val="00000005"/>
    <w:lvl w:ilvl="0" w:tplc="00000191">
      <w:start w:val="6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4470D6"/>
    <w:multiLevelType w:val="hybridMultilevel"/>
    <w:tmpl w:val="32BA70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1B40713"/>
    <w:multiLevelType w:val="hybridMultilevel"/>
    <w:tmpl w:val="1018A9AE"/>
    <w:lvl w:ilvl="0" w:tplc="0809000F">
      <w:start w:val="1"/>
      <w:numFmt w:val="decimal"/>
      <w:lvlText w:val="%1."/>
      <w:lvlJc w:val="left"/>
      <w:pPr>
        <w:ind w:left="360" w:hanging="360"/>
      </w:pPr>
    </w:lvl>
    <w:lvl w:ilvl="1" w:tplc="0C0A0001">
      <w:start w:val="1"/>
      <w:numFmt w:val="bullet"/>
      <w:lvlText w:val=""/>
      <w:lvlJc w:val="left"/>
      <w:pPr>
        <w:ind w:left="720" w:hanging="360"/>
      </w:pPr>
      <w:rPr>
        <w:rFonts w:ascii="Symbol" w:hAnsi="Symbol" w:hint="default"/>
      </w:r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nsid w:val="055546C1"/>
    <w:multiLevelType w:val="hybridMultilevel"/>
    <w:tmpl w:val="4DB8EA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9FB23B0"/>
    <w:multiLevelType w:val="hybridMultilevel"/>
    <w:tmpl w:val="B4943D0C"/>
    <w:lvl w:ilvl="0" w:tplc="0C0A000F">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A4774EB"/>
    <w:multiLevelType w:val="hybridMultilevel"/>
    <w:tmpl w:val="791CCBEE"/>
    <w:lvl w:ilvl="0" w:tplc="040A0001">
      <w:start w:val="1"/>
      <w:numFmt w:val="bullet"/>
      <w:lvlText w:val=""/>
      <w:lvlJc w:val="left"/>
      <w:pPr>
        <w:ind w:left="1571" w:hanging="360"/>
      </w:pPr>
      <w:rPr>
        <w:rFonts w:ascii="Symbol" w:hAnsi="Symbol" w:hint="default"/>
      </w:rPr>
    </w:lvl>
    <w:lvl w:ilvl="1" w:tplc="040A0003" w:tentative="1">
      <w:start w:val="1"/>
      <w:numFmt w:val="bullet"/>
      <w:lvlText w:val="o"/>
      <w:lvlJc w:val="left"/>
      <w:pPr>
        <w:ind w:left="2291" w:hanging="360"/>
      </w:pPr>
      <w:rPr>
        <w:rFonts w:ascii="Courier New" w:hAnsi="Courier New" w:cs="Courier New" w:hint="default"/>
      </w:rPr>
    </w:lvl>
    <w:lvl w:ilvl="2" w:tplc="040A0005" w:tentative="1">
      <w:start w:val="1"/>
      <w:numFmt w:val="bullet"/>
      <w:lvlText w:val=""/>
      <w:lvlJc w:val="left"/>
      <w:pPr>
        <w:ind w:left="3011" w:hanging="360"/>
      </w:pPr>
      <w:rPr>
        <w:rFonts w:ascii="Wingdings" w:hAnsi="Wingdings" w:hint="default"/>
      </w:rPr>
    </w:lvl>
    <w:lvl w:ilvl="3" w:tplc="040A0001" w:tentative="1">
      <w:start w:val="1"/>
      <w:numFmt w:val="bullet"/>
      <w:lvlText w:val=""/>
      <w:lvlJc w:val="left"/>
      <w:pPr>
        <w:ind w:left="3731" w:hanging="360"/>
      </w:pPr>
      <w:rPr>
        <w:rFonts w:ascii="Symbol" w:hAnsi="Symbol" w:hint="default"/>
      </w:rPr>
    </w:lvl>
    <w:lvl w:ilvl="4" w:tplc="040A0003" w:tentative="1">
      <w:start w:val="1"/>
      <w:numFmt w:val="bullet"/>
      <w:lvlText w:val="o"/>
      <w:lvlJc w:val="left"/>
      <w:pPr>
        <w:ind w:left="4451" w:hanging="360"/>
      </w:pPr>
      <w:rPr>
        <w:rFonts w:ascii="Courier New" w:hAnsi="Courier New" w:cs="Courier New" w:hint="default"/>
      </w:rPr>
    </w:lvl>
    <w:lvl w:ilvl="5" w:tplc="040A0005" w:tentative="1">
      <w:start w:val="1"/>
      <w:numFmt w:val="bullet"/>
      <w:lvlText w:val=""/>
      <w:lvlJc w:val="left"/>
      <w:pPr>
        <w:ind w:left="5171" w:hanging="360"/>
      </w:pPr>
      <w:rPr>
        <w:rFonts w:ascii="Wingdings" w:hAnsi="Wingdings" w:hint="default"/>
      </w:rPr>
    </w:lvl>
    <w:lvl w:ilvl="6" w:tplc="040A0001" w:tentative="1">
      <w:start w:val="1"/>
      <w:numFmt w:val="bullet"/>
      <w:lvlText w:val=""/>
      <w:lvlJc w:val="left"/>
      <w:pPr>
        <w:ind w:left="5891" w:hanging="360"/>
      </w:pPr>
      <w:rPr>
        <w:rFonts w:ascii="Symbol" w:hAnsi="Symbol" w:hint="default"/>
      </w:rPr>
    </w:lvl>
    <w:lvl w:ilvl="7" w:tplc="040A0003" w:tentative="1">
      <w:start w:val="1"/>
      <w:numFmt w:val="bullet"/>
      <w:lvlText w:val="o"/>
      <w:lvlJc w:val="left"/>
      <w:pPr>
        <w:ind w:left="6611" w:hanging="360"/>
      </w:pPr>
      <w:rPr>
        <w:rFonts w:ascii="Courier New" w:hAnsi="Courier New" w:cs="Courier New" w:hint="default"/>
      </w:rPr>
    </w:lvl>
    <w:lvl w:ilvl="8" w:tplc="040A0005" w:tentative="1">
      <w:start w:val="1"/>
      <w:numFmt w:val="bullet"/>
      <w:lvlText w:val=""/>
      <w:lvlJc w:val="left"/>
      <w:pPr>
        <w:ind w:left="7331" w:hanging="360"/>
      </w:pPr>
      <w:rPr>
        <w:rFonts w:ascii="Wingdings" w:hAnsi="Wingdings" w:hint="default"/>
      </w:rPr>
    </w:lvl>
  </w:abstractNum>
  <w:abstractNum w:abstractNumId="9">
    <w:nsid w:val="0B9808CA"/>
    <w:multiLevelType w:val="hybridMultilevel"/>
    <w:tmpl w:val="BA2239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0E847D7F"/>
    <w:multiLevelType w:val="hybridMultilevel"/>
    <w:tmpl w:val="4B08CD10"/>
    <w:lvl w:ilvl="0" w:tplc="325C787C">
      <w:start w:val="1"/>
      <w:numFmt w:val="bullet"/>
      <w:pStyle w:val="Enutiret"/>
      <w:lvlText w:val="–"/>
      <w:lvlJc w:val="left"/>
      <w:pPr>
        <w:tabs>
          <w:tab w:val="num" w:pos="1134"/>
        </w:tabs>
        <w:ind w:left="1134" w:hanging="283"/>
      </w:pPr>
      <w:rPr>
        <w:rFonts w:ascii="Arial" w:hAnsi="Aria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0B807A9"/>
    <w:multiLevelType w:val="multilevel"/>
    <w:tmpl w:val="0C0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118015C6"/>
    <w:multiLevelType w:val="hybridMultilevel"/>
    <w:tmpl w:val="266A36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4552EC0"/>
    <w:multiLevelType w:val="hybridMultilevel"/>
    <w:tmpl w:val="8B56F2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187E534E"/>
    <w:multiLevelType w:val="hybridMultilevel"/>
    <w:tmpl w:val="2766FA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194F168D"/>
    <w:multiLevelType w:val="hybridMultilevel"/>
    <w:tmpl w:val="90FA3C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1DCE2B89"/>
    <w:multiLevelType w:val="hybridMultilevel"/>
    <w:tmpl w:val="C7DE1224"/>
    <w:lvl w:ilvl="0" w:tplc="0C0A000F">
      <w:start w:val="1"/>
      <w:numFmt w:val="decimal"/>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1FB51E55"/>
    <w:multiLevelType w:val="hybridMultilevel"/>
    <w:tmpl w:val="A91E5222"/>
    <w:lvl w:ilvl="0" w:tplc="04030001">
      <w:start w:val="1"/>
      <w:numFmt w:val="bullet"/>
      <w:lvlText w:val=""/>
      <w:lvlJc w:val="left"/>
      <w:pPr>
        <w:ind w:left="765" w:hanging="360"/>
      </w:pPr>
      <w:rPr>
        <w:rFonts w:ascii="Symbol" w:hAnsi="Symbol" w:hint="default"/>
      </w:rPr>
    </w:lvl>
    <w:lvl w:ilvl="1" w:tplc="04030003" w:tentative="1">
      <w:start w:val="1"/>
      <w:numFmt w:val="bullet"/>
      <w:lvlText w:val="o"/>
      <w:lvlJc w:val="left"/>
      <w:pPr>
        <w:ind w:left="1485" w:hanging="360"/>
      </w:pPr>
      <w:rPr>
        <w:rFonts w:ascii="Courier New" w:hAnsi="Courier New" w:cs="Courier New" w:hint="default"/>
      </w:rPr>
    </w:lvl>
    <w:lvl w:ilvl="2" w:tplc="04030005" w:tentative="1">
      <w:start w:val="1"/>
      <w:numFmt w:val="bullet"/>
      <w:lvlText w:val=""/>
      <w:lvlJc w:val="left"/>
      <w:pPr>
        <w:ind w:left="2205" w:hanging="360"/>
      </w:pPr>
      <w:rPr>
        <w:rFonts w:ascii="Wingdings" w:hAnsi="Wingdings" w:hint="default"/>
      </w:rPr>
    </w:lvl>
    <w:lvl w:ilvl="3" w:tplc="04030001" w:tentative="1">
      <w:start w:val="1"/>
      <w:numFmt w:val="bullet"/>
      <w:lvlText w:val=""/>
      <w:lvlJc w:val="left"/>
      <w:pPr>
        <w:ind w:left="2925" w:hanging="360"/>
      </w:pPr>
      <w:rPr>
        <w:rFonts w:ascii="Symbol" w:hAnsi="Symbol" w:hint="default"/>
      </w:rPr>
    </w:lvl>
    <w:lvl w:ilvl="4" w:tplc="04030003" w:tentative="1">
      <w:start w:val="1"/>
      <w:numFmt w:val="bullet"/>
      <w:lvlText w:val="o"/>
      <w:lvlJc w:val="left"/>
      <w:pPr>
        <w:ind w:left="3645" w:hanging="360"/>
      </w:pPr>
      <w:rPr>
        <w:rFonts w:ascii="Courier New" w:hAnsi="Courier New" w:cs="Courier New" w:hint="default"/>
      </w:rPr>
    </w:lvl>
    <w:lvl w:ilvl="5" w:tplc="04030005" w:tentative="1">
      <w:start w:val="1"/>
      <w:numFmt w:val="bullet"/>
      <w:lvlText w:val=""/>
      <w:lvlJc w:val="left"/>
      <w:pPr>
        <w:ind w:left="4365" w:hanging="360"/>
      </w:pPr>
      <w:rPr>
        <w:rFonts w:ascii="Wingdings" w:hAnsi="Wingdings" w:hint="default"/>
      </w:rPr>
    </w:lvl>
    <w:lvl w:ilvl="6" w:tplc="04030001" w:tentative="1">
      <w:start w:val="1"/>
      <w:numFmt w:val="bullet"/>
      <w:lvlText w:val=""/>
      <w:lvlJc w:val="left"/>
      <w:pPr>
        <w:ind w:left="5085" w:hanging="360"/>
      </w:pPr>
      <w:rPr>
        <w:rFonts w:ascii="Symbol" w:hAnsi="Symbol" w:hint="default"/>
      </w:rPr>
    </w:lvl>
    <w:lvl w:ilvl="7" w:tplc="04030003" w:tentative="1">
      <w:start w:val="1"/>
      <w:numFmt w:val="bullet"/>
      <w:lvlText w:val="o"/>
      <w:lvlJc w:val="left"/>
      <w:pPr>
        <w:ind w:left="5805" w:hanging="360"/>
      </w:pPr>
      <w:rPr>
        <w:rFonts w:ascii="Courier New" w:hAnsi="Courier New" w:cs="Courier New" w:hint="default"/>
      </w:rPr>
    </w:lvl>
    <w:lvl w:ilvl="8" w:tplc="04030005" w:tentative="1">
      <w:start w:val="1"/>
      <w:numFmt w:val="bullet"/>
      <w:lvlText w:val=""/>
      <w:lvlJc w:val="left"/>
      <w:pPr>
        <w:ind w:left="6525" w:hanging="360"/>
      </w:pPr>
      <w:rPr>
        <w:rFonts w:ascii="Wingdings" w:hAnsi="Wingdings" w:hint="default"/>
      </w:rPr>
    </w:lvl>
  </w:abstractNum>
  <w:abstractNum w:abstractNumId="18">
    <w:nsid w:val="22501450"/>
    <w:multiLevelType w:val="hybridMultilevel"/>
    <w:tmpl w:val="44A84F94"/>
    <w:lvl w:ilvl="0" w:tplc="040A0001">
      <w:start w:val="1"/>
      <w:numFmt w:val="bullet"/>
      <w:lvlText w:val=""/>
      <w:lvlJc w:val="left"/>
      <w:pPr>
        <w:ind w:left="1571" w:hanging="360"/>
      </w:pPr>
      <w:rPr>
        <w:rFonts w:ascii="Symbol" w:hAnsi="Symbol" w:hint="default"/>
      </w:rPr>
    </w:lvl>
    <w:lvl w:ilvl="1" w:tplc="040A0003" w:tentative="1">
      <w:start w:val="1"/>
      <w:numFmt w:val="bullet"/>
      <w:lvlText w:val="o"/>
      <w:lvlJc w:val="left"/>
      <w:pPr>
        <w:ind w:left="2291" w:hanging="360"/>
      </w:pPr>
      <w:rPr>
        <w:rFonts w:ascii="Courier New" w:hAnsi="Courier New" w:cs="Courier New" w:hint="default"/>
      </w:rPr>
    </w:lvl>
    <w:lvl w:ilvl="2" w:tplc="040A0005" w:tentative="1">
      <w:start w:val="1"/>
      <w:numFmt w:val="bullet"/>
      <w:lvlText w:val=""/>
      <w:lvlJc w:val="left"/>
      <w:pPr>
        <w:ind w:left="3011" w:hanging="360"/>
      </w:pPr>
      <w:rPr>
        <w:rFonts w:ascii="Wingdings" w:hAnsi="Wingdings" w:hint="default"/>
      </w:rPr>
    </w:lvl>
    <w:lvl w:ilvl="3" w:tplc="040A0001" w:tentative="1">
      <w:start w:val="1"/>
      <w:numFmt w:val="bullet"/>
      <w:lvlText w:val=""/>
      <w:lvlJc w:val="left"/>
      <w:pPr>
        <w:ind w:left="3731" w:hanging="360"/>
      </w:pPr>
      <w:rPr>
        <w:rFonts w:ascii="Symbol" w:hAnsi="Symbol" w:hint="default"/>
      </w:rPr>
    </w:lvl>
    <w:lvl w:ilvl="4" w:tplc="040A0003" w:tentative="1">
      <w:start w:val="1"/>
      <w:numFmt w:val="bullet"/>
      <w:lvlText w:val="o"/>
      <w:lvlJc w:val="left"/>
      <w:pPr>
        <w:ind w:left="4451" w:hanging="360"/>
      </w:pPr>
      <w:rPr>
        <w:rFonts w:ascii="Courier New" w:hAnsi="Courier New" w:cs="Courier New" w:hint="default"/>
      </w:rPr>
    </w:lvl>
    <w:lvl w:ilvl="5" w:tplc="040A0005" w:tentative="1">
      <w:start w:val="1"/>
      <w:numFmt w:val="bullet"/>
      <w:lvlText w:val=""/>
      <w:lvlJc w:val="left"/>
      <w:pPr>
        <w:ind w:left="5171" w:hanging="360"/>
      </w:pPr>
      <w:rPr>
        <w:rFonts w:ascii="Wingdings" w:hAnsi="Wingdings" w:hint="default"/>
      </w:rPr>
    </w:lvl>
    <w:lvl w:ilvl="6" w:tplc="040A0001" w:tentative="1">
      <w:start w:val="1"/>
      <w:numFmt w:val="bullet"/>
      <w:lvlText w:val=""/>
      <w:lvlJc w:val="left"/>
      <w:pPr>
        <w:ind w:left="5891" w:hanging="360"/>
      </w:pPr>
      <w:rPr>
        <w:rFonts w:ascii="Symbol" w:hAnsi="Symbol" w:hint="default"/>
      </w:rPr>
    </w:lvl>
    <w:lvl w:ilvl="7" w:tplc="040A0003" w:tentative="1">
      <w:start w:val="1"/>
      <w:numFmt w:val="bullet"/>
      <w:lvlText w:val="o"/>
      <w:lvlJc w:val="left"/>
      <w:pPr>
        <w:ind w:left="6611" w:hanging="360"/>
      </w:pPr>
      <w:rPr>
        <w:rFonts w:ascii="Courier New" w:hAnsi="Courier New" w:cs="Courier New" w:hint="default"/>
      </w:rPr>
    </w:lvl>
    <w:lvl w:ilvl="8" w:tplc="040A0005" w:tentative="1">
      <w:start w:val="1"/>
      <w:numFmt w:val="bullet"/>
      <w:lvlText w:val=""/>
      <w:lvlJc w:val="left"/>
      <w:pPr>
        <w:ind w:left="7331" w:hanging="360"/>
      </w:pPr>
      <w:rPr>
        <w:rFonts w:ascii="Wingdings" w:hAnsi="Wingdings" w:hint="default"/>
      </w:rPr>
    </w:lvl>
  </w:abstractNum>
  <w:abstractNum w:abstractNumId="19">
    <w:nsid w:val="2498068A"/>
    <w:multiLevelType w:val="hybridMultilevel"/>
    <w:tmpl w:val="0B00611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27732A49"/>
    <w:multiLevelType w:val="hybridMultilevel"/>
    <w:tmpl w:val="EA9ABEBC"/>
    <w:lvl w:ilvl="0" w:tplc="FED28218">
      <w:start w:val="1"/>
      <w:numFmt w:val="bullet"/>
      <w:lvlText w:val=""/>
      <w:lvlJc w:val="left"/>
      <w:pPr>
        <w:tabs>
          <w:tab w:val="num" w:pos="1134"/>
        </w:tabs>
        <w:ind w:left="1134" w:hanging="283"/>
      </w:pPr>
      <w:rPr>
        <w:rFonts w:ascii="Symbol" w:hAnsi="Symbol" w:hint="default"/>
        <w:color w:val="auto"/>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1">
    <w:nsid w:val="295A0C84"/>
    <w:multiLevelType w:val="hybridMultilevel"/>
    <w:tmpl w:val="B2E813F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2F2D00E4"/>
    <w:multiLevelType w:val="hybridMultilevel"/>
    <w:tmpl w:val="9A5AF84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3">
    <w:nsid w:val="35F07BFE"/>
    <w:multiLevelType w:val="hybridMultilevel"/>
    <w:tmpl w:val="1A1C2972"/>
    <w:lvl w:ilvl="0" w:tplc="6FB8652A">
      <w:start w:val="1"/>
      <w:numFmt w:val="decimal"/>
      <w:pStyle w:val="COMParabodytext"/>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367B57F2"/>
    <w:multiLevelType w:val="hybridMultilevel"/>
    <w:tmpl w:val="2EA830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3BEE5B0D"/>
    <w:multiLevelType w:val="hybridMultilevel"/>
    <w:tmpl w:val="B8E2488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6">
    <w:nsid w:val="3D7E46AE"/>
    <w:multiLevelType w:val="hybridMultilevel"/>
    <w:tmpl w:val="8DACA6CC"/>
    <w:lvl w:ilvl="0" w:tplc="040A0001">
      <w:start w:val="1"/>
      <w:numFmt w:val="bullet"/>
      <w:lvlText w:val=""/>
      <w:lvlJc w:val="left"/>
      <w:pPr>
        <w:ind w:left="1571" w:hanging="360"/>
      </w:pPr>
      <w:rPr>
        <w:rFonts w:ascii="Symbol" w:hAnsi="Symbol" w:hint="default"/>
      </w:rPr>
    </w:lvl>
    <w:lvl w:ilvl="1" w:tplc="040A0003" w:tentative="1">
      <w:start w:val="1"/>
      <w:numFmt w:val="bullet"/>
      <w:lvlText w:val="o"/>
      <w:lvlJc w:val="left"/>
      <w:pPr>
        <w:ind w:left="2291" w:hanging="360"/>
      </w:pPr>
      <w:rPr>
        <w:rFonts w:ascii="Courier New" w:hAnsi="Courier New" w:cs="Courier New" w:hint="default"/>
      </w:rPr>
    </w:lvl>
    <w:lvl w:ilvl="2" w:tplc="040A0005" w:tentative="1">
      <w:start w:val="1"/>
      <w:numFmt w:val="bullet"/>
      <w:lvlText w:val=""/>
      <w:lvlJc w:val="left"/>
      <w:pPr>
        <w:ind w:left="3011" w:hanging="360"/>
      </w:pPr>
      <w:rPr>
        <w:rFonts w:ascii="Wingdings" w:hAnsi="Wingdings" w:hint="default"/>
      </w:rPr>
    </w:lvl>
    <w:lvl w:ilvl="3" w:tplc="040A0001" w:tentative="1">
      <w:start w:val="1"/>
      <w:numFmt w:val="bullet"/>
      <w:lvlText w:val=""/>
      <w:lvlJc w:val="left"/>
      <w:pPr>
        <w:ind w:left="3731" w:hanging="360"/>
      </w:pPr>
      <w:rPr>
        <w:rFonts w:ascii="Symbol" w:hAnsi="Symbol" w:hint="default"/>
      </w:rPr>
    </w:lvl>
    <w:lvl w:ilvl="4" w:tplc="040A0003" w:tentative="1">
      <w:start w:val="1"/>
      <w:numFmt w:val="bullet"/>
      <w:lvlText w:val="o"/>
      <w:lvlJc w:val="left"/>
      <w:pPr>
        <w:ind w:left="4451" w:hanging="360"/>
      </w:pPr>
      <w:rPr>
        <w:rFonts w:ascii="Courier New" w:hAnsi="Courier New" w:cs="Courier New" w:hint="default"/>
      </w:rPr>
    </w:lvl>
    <w:lvl w:ilvl="5" w:tplc="040A0005" w:tentative="1">
      <w:start w:val="1"/>
      <w:numFmt w:val="bullet"/>
      <w:lvlText w:val=""/>
      <w:lvlJc w:val="left"/>
      <w:pPr>
        <w:ind w:left="5171" w:hanging="360"/>
      </w:pPr>
      <w:rPr>
        <w:rFonts w:ascii="Wingdings" w:hAnsi="Wingdings" w:hint="default"/>
      </w:rPr>
    </w:lvl>
    <w:lvl w:ilvl="6" w:tplc="040A0001" w:tentative="1">
      <w:start w:val="1"/>
      <w:numFmt w:val="bullet"/>
      <w:lvlText w:val=""/>
      <w:lvlJc w:val="left"/>
      <w:pPr>
        <w:ind w:left="5891" w:hanging="360"/>
      </w:pPr>
      <w:rPr>
        <w:rFonts w:ascii="Symbol" w:hAnsi="Symbol" w:hint="default"/>
      </w:rPr>
    </w:lvl>
    <w:lvl w:ilvl="7" w:tplc="040A0003" w:tentative="1">
      <w:start w:val="1"/>
      <w:numFmt w:val="bullet"/>
      <w:lvlText w:val="o"/>
      <w:lvlJc w:val="left"/>
      <w:pPr>
        <w:ind w:left="6611" w:hanging="360"/>
      </w:pPr>
      <w:rPr>
        <w:rFonts w:ascii="Courier New" w:hAnsi="Courier New" w:cs="Courier New" w:hint="default"/>
      </w:rPr>
    </w:lvl>
    <w:lvl w:ilvl="8" w:tplc="040A0005" w:tentative="1">
      <w:start w:val="1"/>
      <w:numFmt w:val="bullet"/>
      <w:lvlText w:val=""/>
      <w:lvlJc w:val="left"/>
      <w:pPr>
        <w:ind w:left="7331" w:hanging="360"/>
      </w:pPr>
      <w:rPr>
        <w:rFonts w:ascii="Wingdings" w:hAnsi="Wingdings" w:hint="default"/>
      </w:rPr>
    </w:lvl>
  </w:abstractNum>
  <w:abstractNum w:abstractNumId="27">
    <w:nsid w:val="48D26F3B"/>
    <w:multiLevelType w:val="hybridMultilevel"/>
    <w:tmpl w:val="D1320D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4AB37ECB"/>
    <w:multiLevelType w:val="hybridMultilevel"/>
    <w:tmpl w:val="2C9256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8895AA1"/>
    <w:multiLevelType w:val="multilevel"/>
    <w:tmpl w:val="487C1AE6"/>
    <w:lvl w:ilvl="0">
      <w:start w:val="1"/>
      <w:numFmt w:val="lowerLetter"/>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30">
    <w:nsid w:val="5B587C39"/>
    <w:multiLevelType w:val="hybridMultilevel"/>
    <w:tmpl w:val="ACAA8AD0"/>
    <w:lvl w:ilvl="0" w:tplc="D4A2D562">
      <w:start w:val="1"/>
      <w:numFmt w:val="bullet"/>
      <w:lvlText w:val=""/>
      <w:lvlJc w:val="left"/>
      <w:pPr>
        <w:tabs>
          <w:tab w:val="num" w:pos="567"/>
        </w:tabs>
        <w:ind w:left="567" w:hanging="567"/>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5C5569DB"/>
    <w:multiLevelType w:val="hybridMultilevel"/>
    <w:tmpl w:val="9DD2240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1361263"/>
    <w:multiLevelType w:val="hybridMultilevel"/>
    <w:tmpl w:val="6E5AFFE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3">
    <w:nsid w:val="65EC4A73"/>
    <w:multiLevelType w:val="hybridMultilevel"/>
    <w:tmpl w:val="DD34C0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7F038BD"/>
    <w:multiLevelType w:val="hybridMultilevel"/>
    <w:tmpl w:val="D3EEE726"/>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69B1019F"/>
    <w:multiLevelType w:val="hybridMultilevel"/>
    <w:tmpl w:val="118479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EBD194B"/>
    <w:multiLevelType w:val="hybridMultilevel"/>
    <w:tmpl w:val="C240C04E"/>
    <w:lvl w:ilvl="0" w:tplc="F69A041A">
      <w:start w:val="1"/>
      <w:numFmt w:val="bullet"/>
      <w:lvlText w:val=""/>
      <w:lvlJc w:val="left"/>
      <w:pPr>
        <w:tabs>
          <w:tab w:val="num" w:pos="1134"/>
        </w:tabs>
        <w:ind w:left="1134" w:hanging="283"/>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37">
    <w:nsid w:val="70C57F62"/>
    <w:multiLevelType w:val="hybridMultilevel"/>
    <w:tmpl w:val="F9000E08"/>
    <w:lvl w:ilvl="0" w:tplc="86DE94BC">
      <w:numFmt w:val="bullet"/>
      <w:lvlText w:val="–"/>
      <w:lvlJc w:val="left"/>
      <w:pPr>
        <w:tabs>
          <w:tab w:val="num" w:pos="1134"/>
        </w:tabs>
        <w:ind w:left="1134" w:hanging="283"/>
      </w:pPr>
      <w:rPr>
        <w:rFonts w:ascii="Arial" w:eastAsia="SimSun" w:hAnsi="Arial" w:hint="default"/>
      </w:rPr>
    </w:lvl>
    <w:lvl w:ilvl="1" w:tplc="040C0003">
      <w:start w:val="1"/>
      <w:numFmt w:val="bullet"/>
      <w:lvlText w:val="o"/>
      <w:lvlJc w:val="left"/>
      <w:pPr>
        <w:ind w:left="1931" w:hanging="360"/>
      </w:pPr>
      <w:rPr>
        <w:rFonts w:ascii="Courier New" w:hAnsi="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8">
    <w:nsid w:val="713959EA"/>
    <w:multiLevelType w:val="hybridMultilevel"/>
    <w:tmpl w:val="52D89E88"/>
    <w:lvl w:ilvl="0" w:tplc="0809000F">
      <w:start w:val="1"/>
      <w:numFmt w:val="decimal"/>
      <w:lvlText w:val="%1."/>
      <w:lvlJc w:val="left"/>
      <w:pPr>
        <w:ind w:left="360" w:hanging="360"/>
      </w:pPr>
    </w:lvl>
    <w:lvl w:ilvl="1" w:tplc="4664FD18">
      <w:start w:val="1"/>
      <w:numFmt w:val="lowerLetter"/>
      <w:lvlText w:val="(%2)"/>
      <w:lvlJc w:val="left"/>
      <w:pPr>
        <w:ind w:left="1080" w:hanging="360"/>
      </w:pPr>
      <w:rPr>
        <w:rFonts w:hint="default"/>
      </w:r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nsid w:val="736079F1"/>
    <w:multiLevelType w:val="hybridMultilevel"/>
    <w:tmpl w:val="CCCC4BBA"/>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num w:numId="1">
    <w:abstractNumId w:val="7"/>
  </w:num>
  <w:num w:numId="2">
    <w:abstractNumId w:val="0"/>
  </w:num>
  <w:num w:numId="3">
    <w:abstractNumId w:val="4"/>
  </w:num>
  <w:num w:numId="4">
    <w:abstractNumId w:val="16"/>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17"/>
  </w:num>
  <w:num w:numId="10">
    <w:abstractNumId w:val="27"/>
  </w:num>
  <w:num w:numId="11">
    <w:abstractNumId w:val="38"/>
  </w:num>
  <w:num w:numId="12">
    <w:abstractNumId w:val="35"/>
  </w:num>
  <w:num w:numId="13">
    <w:abstractNumId w:val="15"/>
  </w:num>
  <w:num w:numId="14">
    <w:abstractNumId w:val="24"/>
  </w:num>
  <w:num w:numId="15">
    <w:abstractNumId w:val="9"/>
  </w:num>
  <w:num w:numId="16">
    <w:abstractNumId w:val="6"/>
  </w:num>
  <w:num w:numId="17">
    <w:abstractNumId w:val="12"/>
  </w:num>
  <w:num w:numId="18">
    <w:abstractNumId w:val="21"/>
  </w:num>
  <w:num w:numId="19">
    <w:abstractNumId w:val="14"/>
  </w:num>
  <w:num w:numId="20">
    <w:abstractNumId w:val="28"/>
  </w:num>
  <w:num w:numId="21">
    <w:abstractNumId w:val="33"/>
  </w:num>
  <w:num w:numId="22">
    <w:abstractNumId w:val="5"/>
  </w:num>
  <w:num w:numId="23">
    <w:abstractNumId w:val="31"/>
  </w:num>
  <w:num w:numId="24">
    <w:abstractNumId w:val="19"/>
  </w:num>
  <w:num w:numId="25">
    <w:abstractNumId w:val="2"/>
  </w:num>
  <w:num w:numId="26">
    <w:abstractNumId w:val="36"/>
  </w:num>
  <w:num w:numId="27">
    <w:abstractNumId w:val="10"/>
  </w:num>
  <w:num w:numId="28">
    <w:abstractNumId w:val="20"/>
  </w:num>
  <w:num w:numId="29">
    <w:abstractNumId w:val="29"/>
  </w:num>
  <w:num w:numId="30">
    <w:abstractNumId w:val="13"/>
  </w:num>
  <w:num w:numId="31">
    <w:abstractNumId w:val="34"/>
  </w:num>
  <w:num w:numId="32">
    <w:abstractNumId w:val="39"/>
  </w:num>
  <w:num w:numId="33">
    <w:abstractNumId w:val="30"/>
  </w:num>
  <w:num w:numId="34">
    <w:abstractNumId w:val="32"/>
  </w:num>
  <w:num w:numId="35">
    <w:abstractNumId w:val="22"/>
  </w:num>
  <w:num w:numId="36">
    <w:abstractNumId w:val="30"/>
  </w:num>
  <w:num w:numId="37">
    <w:abstractNumId w:val="37"/>
  </w:num>
  <w:num w:numId="38">
    <w:abstractNumId w:val="23"/>
  </w:num>
  <w:num w:numId="39">
    <w:abstractNumId w:val="18"/>
  </w:num>
  <w:num w:numId="40">
    <w:abstractNumId w:val="8"/>
  </w:num>
  <w:num w:numId="41">
    <w:abstractNumId w:val="26"/>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grammar="clean"/>
  <w:defaultTabStop w:val="708"/>
  <w:hyphenationZone w:val="425"/>
  <w:evenAndOddHeaders/>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F7C"/>
    <w:rsid w:val="00002CA0"/>
    <w:rsid w:val="000139FB"/>
    <w:rsid w:val="0002294A"/>
    <w:rsid w:val="000249F4"/>
    <w:rsid w:val="00024D22"/>
    <w:rsid w:val="000351A8"/>
    <w:rsid w:val="000360D9"/>
    <w:rsid w:val="00036901"/>
    <w:rsid w:val="00046D61"/>
    <w:rsid w:val="00047A97"/>
    <w:rsid w:val="00050E2B"/>
    <w:rsid w:val="0005380C"/>
    <w:rsid w:val="00057DFE"/>
    <w:rsid w:val="000634BB"/>
    <w:rsid w:val="00063639"/>
    <w:rsid w:val="00063D1F"/>
    <w:rsid w:val="00064194"/>
    <w:rsid w:val="000670E0"/>
    <w:rsid w:val="00075F07"/>
    <w:rsid w:val="00077BF9"/>
    <w:rsid w:val="00080585"/>
    <w:rsid w:val="000812A9"/>
    <w:rsid w:val="00082F7E"/>
    <w:rsid w:val="00086AF9"/>
    <w:rsid w:val="00087F74"/>
    <w:rsid w:val="00091889"/>
    <w:rsid w:val="00097FDE"/>
    <w:rsid w:val="000A096D"/>
    <w:rsid w:val="000A276C"/>
    <w:rsid w:val="000A2D13"/>
    <w:rsid w:val="000B4B00"/>
    <w:rsid w:val="000B63F6"/>
    <w:rsid w:val="000B7892"/>
    <w:rsid w:val="000C5064"/>
    <w:rsid w:val="000D41EE"/>
    <w:rsid w:val="000E0E7A"/>
    <w:rsid w:val="000E0FBB"/>
    <w:rsid w:val="000E146A"/>
    <w:rsid w:val="000E43AB"/>
    <w:rsid w:val="000E48A3"/>
    <w:rsid w:val="000E5D36"/>
    <w:rsid w:val="000E6A70"/>
    <w:rsid w:val="000E7664"/>
    <w:rsid w:val="000E7D57"/>
    <w:rsid w:val="000F3A2F"/>
    <w:rsid w:val="000F4669"/>
    <w:rsid w:val="00100E76"/>
    <w:rsid w:val="00101215"/>
    <w:rsid w:val="0010264F"/>
    <w:rsid w:val="001064C4"/>
    <w:rsid w:val="00124465"/>
    <w:rsid w:val="0012589A"/>
    <w:rsid w:val="00130ABE"/>
    <w:rsid w:val="001327C7"/>
    <w:rsid w:val="001358C9"/>
    <w:rsid w:val="00137A53"/>
    <w:rsid w:val="00141390"/>
    <w:rsid w:val="001444C7"/>
    <w:rsid w:val="00145870"/>
    <w:rsid w:val="00145AAD"/>
    <w:rsid w:val="001461DE"/>
    <w:rsid w:val="00147584"/>
    <w:rsid w:val="001520AA"/>
    <w:rsid w:val="001527A3"/>
    <w:rsid w:val="00160CBD"/>
    <w:rsid w:val="00165AEA"/>
    <w:rsid w:val="00166BF5"/>
    <w:rsid w:val="0016738A"/>
    <w:rsid w:val="0016764C"/>
    <w:rsid w:val="00170436"/>
    <w:rsid w:val="00171AA7"/>
    <w:rsid w:val="0017767E"/>
    <w:rsid w:val="00180232"/>
    <w:rsid w:val="00181888"/>
    <w:rsid w:val="00185D2F"/>
    <w:rsid w:val="00197B68"/>
    <w:rsid w:val="001A01E8"/>
    <w:rsid w:val="001A527E"/>
    <w:rsid w:val="001A697B"/>
    <w:rsid w:val="001B5FB4"/>
    <w:rsid w:val="001B6B8F"/>
    <w:rsid w:val="001B6BB8"/>
    <w:rsid w:val="001C3750"/>
    <w:rsid w:val="001C38F6"/>
    <w:rsid w:val="001C41AE"/>
    <w:rsid w:val="001C4DB2"/>
    <w:rsid w:val="001D0846"/>
    <w:rsid w:val="001D0A96"/>
    <w:rsid w:val="001D0F97"/>
    <w:rsid w:val="001D1EE0"/>
    <w:rsid w:val="001D4A8B"/>
    <w:rsid w:val="001D57CB"/>
    <w:rsid w:val="001D6C39"/>
    <w:rsid w:val="001E3002"/>
    <w:rsid w:val="001E4CE7"/>
    <w:rsid w:val="001F7CA2"/>
    <w:rsid w:val="0020060F"/>
    <w:rsid w:val="00216786"/>
    <w:rsid w:val="00217B2D"/>
    <w:rsid w:val="00217DE9"/>
    <w:rsid w:val="002206FE"/>
    <w:rsid w:val="00222630"/>
    <w:rsid w:val="0023001D"/>
    <w:rsid w:val="002316FB"/>
    <w:rsid w:val="00235580"/>
    <w:rsid w:val="002379B3"/>
    <w:rsid w:val="00247DC2"/>
    <w:rsid w:val="002519B6"/>
    <w:rsid w:val="00253C91"/>
    <w:rsid w:val="002540F3"/>
    <w:rsid w:val="00257114"/>
    <w:rsid w:val="00257BA7"/>
    <w:rsid w:val="0026188A"/>
    <w:rsid w:val="00266936"/>
    <w:rsid w:val="0027344F"/>
    <w:rsid w:val="0027491E"/>
    <w:rsid w:val="00275400"/>
    <w:rsid w:val="00277013"/>
    <w:rsid w:val="00290774"/>
    <w:rsid w:val="00290ECC"/>
    <w:rsid w:val="002917CA"/>
    <w:rsid w:val="00296422"/>
    <w:rsid w:val="002A3DED"/>
    <w:rsid w:val="002A4394"/>
    <w:rsid w:val="002A5AEB"/>
    <w:rsid w:val="002A6AD9"/>
    <w:rsid w:val="002A7414"/>
    <w:rsid w:val="002A7563"/>
    <w:rsid w:val="002B17E4"/>
    <w:rsid w:val="002B215F"/>
    <w:rsid w:val="002B4230"/>
    <w:rsid w:val="002B64E6"/>
    <w:rsid w:val="002B76AD"/>
    <w:rsid w:val="002C3245"/>
    <w:rsid w:val="002C3D82"/>
    <w:rsid w:val="002C3EE7"/>
    <w:rsid w:val="002C40FB"/>
    <w:rsid w:val="002D2FD4"/>
    <w:rsid w:val="002D316B"/>
    <w:rsid w:val="002E2C4A"/>
    <w:rsid w:val="002E311B"/>
    <w:rsid w:val="002E5AD7"/>
    <w:rsid w:val="002E5F72"/>
    <w:rsid w:val="002F12AF"/>
    <w:rsid w:val="002F5F73"/>
    <w:rsid w:val="003130A9"/>
    <w:rsid w:val="00314005"/>
    <w:rsid w:val="003153B3"/>
    <w:rsid w:val="00315488"/>
    <w:rsid w:val="00316A4C"/>
    <w:rsid w:val="0032196E"/>
    <w:rsid w:val="00322FF3"/>
    <w:rsid w:val="00323DF7"/>
    <w:rsid w:val="003255DC"/>
    <w:rsid w:val="00327769"/>
    <w:rsid w:val="0033147E"/>
    <w:rsid w:val="00340171"/>
    <w:rsid w:val="00341C1E"/>
    <w:rsid w:val="003440B8"/>
    <w:rsid w:val="0035358B"/>
    <w:rsid w:val="00357828"/>
    <w:rsid w:val="00357972"/>
    <w:rsid w:val="00361671"/>
    <w:rsid w:val="0036602A"/>
    <w:rsid w:val="00372318"/>
    <w:rsid w:val="0037552B"/>
    <w:rsid w:val="00375CCE"/>
    <w:rsid w:val="0038131A"/>
    <w:rsid w:val="00382EDD"/>
    <w:rsid w:val="0038314A"/>
    <w:rsid w:val="00387722"/>
    <w:rsid w:val="00392481"/>
    <w:rsid w:val="003953DD"/>
    <w:rsid w:val="003A178E"/>
    <w:rsid w:val="003A1FB3"/>
    <w:rsid w:val="003A2A3F"/>
    <w:rsid w:val="003A6FB8"/>
    <w:rsid w:val="003A7D60"/>
    <w:rsid w:val="003B057F"/>
    <w:rsid w:val="003B0630"/>
    <w:rsid w:val="003B20AD"/>
    <w:rsid w:val="003B4E67"/>
    <w:rsid w:val="003B7D78"/>
    <w:rsid w:val="003C3616"/>
    <w:rsid w:val="003D211A"/>
    <w:rsid w:val="003D51C3"/>
    <w:rsid w:val="003D721E"/>
    <w:rsid w:val="003E0068"/>
    <w:rsid w:val="003E1A19"/>
    <w:rsid w:val="003E6951"/>
    <w:rsid w:val="003F43A7"/>
    <w:rsid w:val="003F6353"/>
    <w:rsid w:val="004064BE"/>
    <w:rsid w:val="00415F08"/>
    <w:rsid w:val="0042279B"/>
    <w:rsid w:val="00423332"/>
    <w:rsid w:val="00423F04"/>
    <w:rsid w:val="004250CA"/>
    <w:rsid w:val="0042510C"/>
    <w:rsid w:val="004267D4"/>
    <w:rsid w:val="00430565"/>
    <w:rsid w:val="004311E6"/>
    <w:rsid w:val="00435621"/>
    <w:rsid w:val="00442C4B"/>
    <w:rsid w:val="004440E0"/>
    <w:rsid w:val="0044602A"/>
    <w:rsid w:val="004469A6"/>
    <w:rsid w:val="004475E1"/>
    <w:rsid w:val="0045298D"/>
    <w:rsid w:val="004603C7"/>
    <w:rsid w:val="004613A5"/>
    <w:rsid w:val="004620BD"/>
    <w:rsid w:val="0046225F"/>
    <w:rsid w:val="0046518B"/>
    <w:rsid w:val="00470B15"/>
    <w:rsid w:val="004710D9"/>
    <w:rsid w:val="004714D0"/>
    <w:rsid w:val="00472273"/>
    <w:rsid w:val="00476E06"/>
    <w:rsid w:val="00480FA1"/>
    <w:rsid w:val="0048466F"/>
    <w:rsid w:val="00484C59"/>
    <w:rsid w:val="00487AD9"/>
    <w:rsid w:val="00490F0F"/>
    <w:rsid w:val="00492156"/>
    <w:rsid w:val="0049255D"/>
    <w:rsid w:val="00492A4B"/>
    <w:rsid w:val="00497E8F"/>
    <w:rsid w:val="004B14E6"/>
    <w:rsid w:val="004B19DB"/>
    <w:rsid w:val="004B30CE"/>
    <w:rsid w:val="004B56D9"/>
    <w:rsid w:val="004C23D3"/>
    <w:rsid w:val="004C3ACA"/>
    <w:rsid w:val="004D14F2"/>
    <w:rsid w:val="004D5F1B"/>
    <w:rsid w:val="004D5FF8"/>
    <w:rsid w:val="004D7795"/>
    <w:rsid w:val="004F4977"/>
    <w:rsid w:val="004F4A4F"/>
    <w:rsid w:val="004F5AB5"/>
    <w:rsid w:val="0050110C"/>
    <w:rsid w:val="005102B4"/>
    <w:rsid w:val="0051378B"/>
    <w:rsid w:val="00520DC2"/>
    <w:rsid w:val="00523F18"/>
    <w:rsid w:val="00536A5D"/>
    <w:rsid w:val="00537EA7"/>
    <w:rsid w:val="00542695"/>
    <w:rsid w:val="00551AA6"/>
    <w:rsid w:val="005525D3"/>
    <w:rsid w:val="00553143"/>
    <w:rsid w:val="0055357C"/>
    <w:rsid w:val="005544C2"/>
    <w:rsid w:val="00561979"/>
    <w:rsid w:val="0056480B"/>
    <w:rsid w:val="00567024"/>
    <w:rsid w:val="00571892"/>
    <w:rsid w:val="00573BEE"/>
    <w:rsid w:val="0057506D"/>
    <w:rsid w:val="00577EF0"/>
    <w:rsid w:val="005855FF"/>
    <w:rsid w:val="0058733D"/>
    <w:rsid w:val="00594578"/>
    <w:rsid w:val="00597650"/>
    <w:rsid w:val="005A2500"/>
    <w:rsid w:val="005A3969"/>
    <w:rsid w:val="005A735F"/>
    <w:rsid w:val="005A793C"/>
    <w:rsid w:val="005B0C5D"/>
    <w:rsid w:val="005B2DBC"/>
    <w:rsid w:val="005B599F"/>
    <w:rsid w:val="005B6351"/>
    <w:rsid w:val="005C0AE0"/>
    <w:rsid w:val="005C2390"/>
    <w:rsid w:val="005D296E"/>
    <w:rsid w:val="005D7639"/>
    <w:rsid w:val="005E106E"/>
    <w:rsid w:val="005E185A"/>
    <w:rsid w:val="00601D63"/>
    <w:rsid w:val="006061F2"/>
    <w:rsid w:val="00613F5A"/>
    <w:rsid w:val="006154A5"/>
    <w:rsid w:val="00615BB3"/>
    <w:rsid w:val="00631694"/>
    <w:rsid w:val="00635B54"/>
    <w:rsid w:val="00635F2F"/>
    <w:rsid w:val="006406E3"/>
    <w:rsid w:val="00643208"/>
    <w:rsid w:val="006450AC"/>
    <w:rsid w:val="006477B3"/>
    <w:rsid w:val="00655476"/>
    <w:rsid w:val="006601D3"/>
    <w:rsid w:val="006622D2"/>
    <w:rsid w:val="00664F90"/>
    <w:rsid w:val="006669DF"/>
    <w:rsid w:val="0067115E"/>
    <w:rsid w:val="00682719"/>
    <w:rsid w:val="00683AB0"/>
    <w:rsid w:val="00686FE8"/>
    <w:rsid w:val="006925EA"/>
    <w:rsid w:val="006A21D6"/>
    <w:rsid w:val="006A3E08"/>
    <w:rsid w:val="006A4C53"/>
    <w:rsid w:val="006B5242"/>
    <w:rsid w:val="006B5933"/>
    <w:rsid w:val="006C0695"/>
    <w:rsid w:val="006C2E4E"/>
    <w:rsid w:val="006D1C81"/>
    <w:rsid w:val="006D1FFF"/>
    <w:rsid w:val="006D296E"/>
    <w:rsid w:val="006D3F99"/>
    <w:rsid w:val="006E0E4C"/>
    <w:rsid w:val="006E4893"/>
    <w:rsid w:val="006F0ED0"/>
    <w:rsid w:val="006F2167"/>
    <w:rsid w:val="0070010B"/>
    <w:rsid w:val="00700E4A"/>
    <w:rsid w:val="00712E23"/>
    <w:rsid w:val="007176F8"/>
    <w:rsid w:val="00721519"/>
    <w:rsid w:val="00724723"/>
    <w:rsid w:val="007258D4"/>
    <w:rsid w:val="00730738"/>
    <w:rsid w:val="00731A34"/>
    <w:rsid w:val="0074039A"/>
    <w:rsid w:val="0074753C"/>
    <w:rsid w:val="007544AA"/>
    <w:rsid w:val="00755836"/>
    <w:rsid w:val="00757DBD"/>
    <w:rsid w:val="00757DCC"/>
    <w:rsid w:val="00760CEC"/>
    <w:rsid w:val="00761381"/>
    <w:rsid w:val="007749CD"/>
    <w:rsid w:val="00780CDA"/>
    <w:rsid w:val="00780F47"/>
    <w:rsid w:val="00781051"/>
    <w:rsid w:val="0078109B"/>
    <w:rsid w:val="00781300"/>
    <w:rsid w:val="007845B9"/>
    <w:rsid w:val="00791042"/>
    <w:rsid w:val="00794780"/>
    <w:rsid w:val="00796813"/>
    <w:rsid w:val="00797B8C"/>
    <w:rsid w:val="007B0978"/>
    <w:rsid w:val="007C1E25"/>
    <w:rsid w:val="007C3360"/>
    <w:rsid w:val="007C706C"/>
    <w:rsid w:val="007C78DC"/>
    <w:rsid w:val="007D63FA"/>
    <w:rsid w:val="007D7D18"/>
    <w:rsid w:val="007E2AD1"/>
    <w:rsid w:val="007E4360"/>
    <w:rsid w:val="007E73F4"/>
    <w:rsid w:val="007E777D"/>
    <w:rsid w:val="007F413E"/>
    <w:rsid w:val="0080043A"/>
    <w:rsid w:val="00800C38"/>
    <w:rsid w:val="00801801"/>
    <w:rsid w:val="00801C8E"/>
    <w:rsid w:val="00807543"/>
    <w:rsid w:val="008075AD"/>
    <w:rsid w:val="00807B82"/>
    <w:rsid w:val="00807CEE"/>
    <w:rsid w:val="00810D85"/>
    <w:rsid w:val="00811C36"/>
    <w:rsid w:val="00811F62"/>
    <w:rsid w:val="0081520D"/>
    <w:rsid w:val="008205FF"/>
    <w:rsid w:val="0082337B"/>
    <w:rsid w:val="00833B0F"/>
    <w:rsid w:val="00837EEC"/>
    <w:rsid w:val="008406A6"/>
    <w:rsid w:val="00840D60"/>
    <w:rsid w:val="0084749E"/>
    <w:rsid w:val="008479E0"/>
    <w:rsid w:val="00847F7F"/>
    <w:rsid w:val="00853461"/>
    <w:rsid w:val="008543F6"/>
    <w:rsid w:val="00855DDB"/>
    <w:rsid w:val="00860354"/>
    <w:rsid w:val="00860A5F"/>
    <w:rsid w:val="00865515"/>
    <w:rsid w:val="00866428"/>
    <w:rsid w:val="0087106A"/>
    <w:rsid w:val="00872748"/>
    <w:rsid w:val="00873653"/>
    <w:rsid w:val="00873EF1"/>
    <w:rsid w:val="0087594E"/>
    <w:rsid w:val="00876D8D"/>
    <w:rsid w:val="0087772C"/>
    <w:rsid w:val="00886439"/>
    <w:rsid w:val="00887B29"/>
    <w:rsid w:val="008912E5"/>
    <w:rsid w:val="0089452A"/>
    <w:rsid w:val="008957B7"/>
    <w:rsid w:val="008968C7"/>
    <w:rsid w:val="008A03FB"/>
    <w:rsid w:val="008A5FEA"/>
    <w:rsid w:val="008A66F8"/>
    <w:rsid w:val="008A7D6E"/>
    <w:rsid w:val="008B0BFF"/>
    <w:rsid w:val="008B0CEE"/>
    <w:rsid w:val="008B40F7"/>
    <w:rsid w:val="008B5FB2"/>
    <w:rsid w:val="008B771B"/>
    <w:rsid w:val="008C0ACD"/>
    <w:rsid w:val="008C1F11"/>
    <w:rsid w:val="008C1FCA"/>
    <w:rsid w:val="008D5D23"/>
    <w:rsid w:val="008D74F6"/>
    <w:rsid w:val="008E1264"/>
    <w:rsid w:val="008E1449"/>
    <w:rsid w:val="008E6156"/>
    <w:rsid w:val="008E75B7"/>
    <w:rsid w:val="008F1560"/>
    <w:rsid w:val="008F2E93"/>
    <w:rsid w:val="008F42CF"/>
    <w:rsid w:val="008F657F"/>
    <w:rsid w:val="009046A2"/>
    <w:rsid w:val="00904F3F"/>
    <w:rsid w:val="00905CF0"/>
    <w:rsid w:val="00914001"/>
    <w:rsid w:val="00915FF5"/>
    <w:rsid w:val="009210A8"/>
    <w:rsid w:val="00924EB6"/>
    <w:rsid w:val="00925790"/>
    <w:rsid w:val="0093097D"/>
    <w:rsid w:val="0093413C"/>
    <w:rsid w:val="00935F6E"/>
    <w:rsid w:val="0093616B"/>
    <w:rsid w:val="009408E4"/>
    <w:rsid w:val="00943945"/>
    <w:rsid w:val="00947EF6"/>
    <w:rsid w:val="00950B44"/>
    <w:rsid w:val="00953CB1"/>
    <w:rsid w:val="00960D9B"/>
    <w:rsid w:val="009647A6"/>
    <w:rsid w:val="00973CF8"/>
    <w:rsid w:val="0097629F"/>
    <w:rsid w:val="0098671D"/>
    <w:rsid w:val="009907A2"/>
    <w:rsid w:val="00992441"/>
    <w:rsid w:val="00996E2D"/>
    <w:rsid w:val="00997250"/>
    <w:rsid w:val="009A2A67"/>
    <w:rsid w:val="009B02FF"/>
    <w:rsid w:val="009B0DB1"/>
    <w:rsid w:val="009B5AA1"/>
    <w:rsid w:val="009B5C88"/>
    <w:rsid w:val="009B6B27"/>
    <w:rsid w:val="009C153C"/>
    <w:rsid w:val="009C19BC"/>
    <w:rsid w:val="009D3C6D"/>
    <w:rsid w:val="009D4610"/>
    <w:rsid w:val="009D790D"/>
    <w:rsid w:val="009E6855"/>
    <w:rsid w:val="009F1A79"/>
    <w:rsid w:val="009F5B79"/>
    <w:rsid w:val="00A0251A"/>
    <w:rsid w:val="00A052A9"/>
    <w:rsid w:val="00A063F1"/>
    <w:rsid w:val="00A1188E"/>
    <w:rsid w:val="00A11F6B"/>
    <w:rsid w:val="00A2514F"/>
    <w:rsid w:val="00A267C4"/>
    <w:rsid w:val="00A30465"/>
    <w:rsid w:val="00A30D67"/>
    <w:rsid w:val="00A31560"/>
    <w:rsid w:val="00A334BB"/>
    <w:rsid w:val="00A33BA9"/>
    <w:rsid w:val="00A33FEB"/>
    <w:rsid w:val="00A400B9"/>
    <w:rsid w:val="00A41D24"/>
    <w:rsid w:val="00A45CCC"/>
    <w:rsid w:val="00A46118"/>
    <w:rsid w:val="00A5282D"/>
    <w:rsid w:val="00A54B0D"/>
    <w:rsid w:val="00A571D0"/>
    <w:rsid w:val="00A613BA"/>
    <w:rsid w:val="00A6745F"/>
    <w:rsid w:val="00A832FA"/>
    <w:rsid w:val="00A83525"/>
    <w:rsid w:val="00A93138"/>
    <w:rsid w:val="00A93B07"/>
    <w:rsid w:val="00A947A6"/>
    <w:rsid w:val="00A95EB3"/>
    <w:rsid w:val="00A977F3"/>
    <w:rsid w:val="00AA13E6"/>
    <w:rsid w:val="00AA36D7"/>
    <w:rsid w:val="00AA5BD4"/>
    <w:rsid w:val="00AB0076"/>
    <w:rsid w:val="00AB4020"/>
    <w:rsid w:val="00AB6FD4"/>
    <w:rsid w:val="00AC1A7F"/>
    <w:rsid w:val="00AC1DD2"/>
    <w:rsid w:val="00AC6229"/>
    <w:rsid w:val="00AD0D3B"/>
    <w:rsid w:val="00AD166C"/>
    <w:rsid w:val="00AD3523"/>
    <w:rsid w:val="00AD40C7"/>
    <w:rsid w:val="00AD5493"/>
    <w:rsid w:val="00AD589A"/>
    <w:rsid w:val="00AE06D2"/>
    <w:rsid w:val="00AE225E"/>
    <w:rsid w:val="00AE3205"/>
    <w:rsid w:val="00AE6B77"/>
    <w:rsid w:val="00AF6B1C"/>
    <w:rsid w:val="00B05685"/>
    <w:rsid w:val="00B066C3"/>
    <w:rsid w:val="00B11CB8"/>
    <w:rsid w:val="00B13ECF"/>
    <w:rsid w:val="00B14AA4"/>
    <w:rsid w:val="00B20FA7"/>
    <w:rsid w:val="00B2104D"/>
    <w:rsid w:val="00B2722A"/>
    <w:rsid w:val="00B27F36"/>
    <w:rsid w:val="00B31101"/>
    <w:rsid w:val="00B349E2"/>
    <w:rsid w:val="00B41095"/>
    <w:rsid w:val="00B5307F"/>
    <w:rsid w:val="00B539EF"/>
    <w:rsid w:val="00B56EFE"/>
    <w:rsid w:val="00B608C2"/>
    <w:rsid w:val="00B656BD"/>
    <w:rsid w:val="00B6593F"/>
    <w:rsid w:val="00B666E4"/>
    <w:rsid w:val="00B70105"/>
    <w:rsid w:val="00B70243"/>
    <w:rsid w:val="00B7481E"/>
    <w:rsid w:val="00B76E65"/>
    <w:rsid w:val="00B82215"/>
    <w:rsid w:val="00B942F5"/>
    <w:rsid w:val="00B94903"/>
    <w:rsid w:val="00B96292"/>
    <w:rsid w:val="00BA7C10"/>
    <w:rsid w:val="00BB1318"/>
    <w:rsid w:val="00BB49FA"/>
    <w:rsid w:val="00BB5A0B"/>
    <w:rsid w:val="00BB6093"/>
    <w:rsid w:val="00BB6AD3"/>
    <w:rsid w:val="00BC7973"/>
    <w:rsid w:val="00BD1A62"/>
    <w:rsid w:val="00BD279E"/>
    <w:rsid w:val="00BD4FD2"/>
    <w:rsid w:val="00BD6370"/>
    <w:rsid w:val="00BE0A27"/>
    <w:rsid w:val="00BE3E31"/>
    <w:rsid w:val="00BE7400"/>
    <w:rsid w:val="00BF07A6"/>
    <w:rsid w:val="00BF2BB2"/>
    <w:rsid w:val="00BF309A"/>
    <w:rsid w:val="00BF5ED3"/>
    <w:rsid w:val="00BF75A8"/>
    <w:rsid w:val="00C0097F"/>
    <w:rsid w:val="00C00E05"/>
    <w:rsid w:val="00C023B1"/>
    <w:rsid w:val="00C0500C"/>
    <w:rsid w:val="00C070FE"/>
    <w:rsid w:val="00C17B41"/>
    <w:rsid w:val="00C21125"/>
    <w:rsid w:val="00C21507"/>
    <w:rsid w:val="00C216E5"/>
    <w:rsid w:val="00C225B1"/>
    <w:rsid w:val="00C26C9F"/>
    <w:rsid w:val="00C37ABC"/>
    <w:rsid w:val="00C463C3"/>
    <w:rsid w:val="00C51B16"/>
    <w:rsid w:val="00C56C31"/>
    <w:rsid w:val="00C57D62"/>
    <w:rsid w:val="00C6082C"/>
    <w:rsid w:val="00C63134"/>
    <w:rsid w:val="00C64781"/>
    <w:rsid w:val="00C64FD7"/>
    <w:rsid w:val="00C66A94"/>
    <w:rsid w:val="00C67302"/>
    <w:rsid w:val="00C711EB"/>
    <w:rsid w:val="00C75199"/>
    <w:rsid w:val="00C77B72"/>
    <w:rsid w:val="00C80656"/>
    <w:rsid w:val="00C808E9"/>
    <w:rsid w:val="00C8154D"/>
    <w:rsid w:val="00C86365"/>
    <w:rsid w:val="00C9080E"/>
    <w:rsid w:val="00C9455F"/>
    <w:rsid w:val="00C96E61"/>
    <w:rsid w:val="00C9707E"/>
    <w:rsid w:val="00CA13D1"/>
    <w:rsid w:val="00CA18F3"/>
    <w:rsid w:val="00CA5914"/>
    <w:rsid w:val="00CB5BA6"/>
    <w:rsid w:val="00CC00B2"/>
    <w:rsid w:val="00CC339D"/>
    <w:rsid w:val="00CC5E83"/>
    <w:rsid w:val="00CD2533"/>
    <w:rsid w:val="00CD4A7F"/>
    <w:rsid w:val="00CE01BE"/>
    <w:rsid w:val="00CE10BA"/>
    <w:rsid w:val="00CE149A"/>
    <w:rsid w:val="00CE2BB7"/>
    <w:rsid w:val="00CF1C6F"/>
    <w:rsid w:val="00CF347F"/>
    <w:rsid w:val="00CF5ACA"/>
    <w:rsid w:val="00CF6BF5"/>
    <w:rsid w:val="00D0000C"/>
    <w:rsid w:val="00D01E0B"/>
    <w:rsid w:val="00D07AA7"/>
    <w:rsid w:val="00D11A43"/>
    <w:rsid w:val="00D11BB2"/>
    <w:rsid w:val="00D2215F"/>
    <w:rsid w:val="00D25F91"/>
    <w:rsid w:val="00D314C9"/>
    <w:rsid w:val="00D34976"/>
    <w:rsid w:val="00D420F4"/>
    <w:rsid w:val="00D42143"/>
    <w:rsid w:val="00D44470"/>
    <w:rsid w:val="00D453EF"/>
    <w:rsid w:val="00D50B59"/>
    <w:rsid w:val="00D524E5"/>
    <w:rsid w:val="00D55D60"/>
    <w:rsid w:val="00D571C8"/>
    <w:rsid w:val="00D64213"/>
    <w:rsid w:val="00D75624"/>
    <w:rsid w:val="00D7757F"/>
    <w:rsid w:val="00D77760"/>
    <w:rsid w:val="00D80EBE"/>
    <w:rsid w:val="00D81989"/>
    <w:rsid w:val="00D87FC9"/>
    <w:rsid w:val="00D9026F"/>
    <w:rsid w:val="00D933CA"/>
    <w:rsid w:val="00D9394F"/>
    <w:rsid w:val="00D95270"/>
    <w:rsid w:val="00D96E86"/>
    <w:rsid w:val="00DA1304"/>
    <w:rsid w:val="00DA348E"/>
    <w:rsid w:val="00DA7B37"/>
    <w:rsid w:val="00DB15D0"/>
    <w:rsid w:val="00DB1672"/>
    <w:rsid w:val="00DB1F30"/>
    <w:rsid w:val="00DB5643"/>
    <w:rsid w:val="00DB5F7C"/>
    <w:rsid w:val="00DB6336"/>
    <w:rsid w:val="00DC13CF"/>
    <w:rsid w:val="00DC28EF"/>
    <w:rsid w:val="00DC6955"/>
    <w:rsid w:val="00DD012B"/>
    <w:rsid w:val="00DD1000"/>
    <w:rsid w:val="00DD38B3"/>
    <w:rsid w:val="00DE7968"/>
    <w:rsid w:val="00DF0B75"/>
    <w:rsid w:val="00DF1EDA"/>
    <w:rsid w:val="00DF330A"/>
    <w:rsid w:val="00DF3895"/>
    <w:rsid w:val="00DF4E45"/>
    <w:rsid w:val="00DF52F4"/>
    <w:rsid w:val="00E0431F"/>
    <w:rsid w:val="00E14760"/>
    <w:rsid w:val="00E25DB3"/>
    <w:rsid w:val="00E26F97"/>
    <w:rsid w:val="00E44B44"/>
    <w:rsid w:val="00E44F1E"/>
    <w:rsid w:val="00E45971"/>
    <w:rsid w:val="00E46BFC"/>
    <w:rsid w:val="00E47590"/>
    <w:rsid w:val="00E47E4C"/>
    <w:rsid w:val="00E52072"/>
    <w:rsid w:val="00E56505"/>
    <w:rsid w:val="00E567B9"/>
    <w:rsid w:val="00E603AC"/>
    <w:rsid w:val="00E62ACC"/>
    <w:rsid w:val="00E6380F"/>
    <w:rsid w:val="00E7079A"/>
    <w:rsid w:val="00E75B95"/>
    <w:rsid w:val="00E76965"/>
    <w:rsid w:val="00E82BD6"/>
    <w:rsid w:val="00E87E02"/>
    <w:rsid w:val="00E91EF2"/>
    <w:rsid w:val="00E923C1"/>
    <w:rsid w:val="00E93351"/>
    <w:rsid w:val="00E94721"/>
    <w:rsid w:val="00E96EB5"/>
    <w:rsid w:val="00E972AC"/>
    <w:rsid w:val="00E97CC7"/>
    <w:rsid w:val="00EA1341"/>
    <w:rsid w:val="00EA24E0"/>
    <w:rsid w:val="00EC12F1"/>
    <w:rsid w:val="00EC1F34"/>
    <w:rsid w:val="00EC2DD9"/>
    <w:rsid w:val="00EC4C0B"/>
    <w:rsid w:val="00EC572A"/>
    <w:rsid w:val="00EC6D32"/>
    <w:rsid w:val="00ED4124"/>
    <w:rsid w:val="00ED58F5"/>
    <w:rsid w:val="00ED6175"/>
    <w:rsid w:val="00EF2EB3"/>
    <w:rsid w:val="00EF37D9"/>
    <w:rsid w:val="00EF3A56"/>
    <w:rsid w:val="00EF3DB9"/>
    <w:rsid w:val="00EF47B7"/>
    <w:rsid w:val="00F00B85"/>
    <w:rsid w:val="00F00C27"/>
    <w:rsid w:val="00F053F6"/>
    <w:rsid w:val="00F06A8A"/>
    <w:rsid w:val="00F110DD"/>
    <w:rsid w:val="00F17C9C"/>
    <w:rsid w:val="00F2022A"/>
    <w:rsid w:val="00F22DA2"/>
    <w:rsid w:val="00F24A74"/>
    <w:rsid w:val="00F2518C"/>
    <w:rsid w:val="00F3233D"/>
    <w:rsid w:val="00F33207"/>
    <w:rsid w:val="00F40F06"/>
    <w:rsid w:val="00F45D53"/>
    <w:rsid w:val="00F51BDC"/>
    <w:rsid w:val="00F56AD0"/>
    <w:rsid w:val="00F61FDF"/>
    <w:rsid w:val="00F63873"/>
    <w:rsid w:val="00F7387B"/>
    <w:rsid w:val="00F81079"/>
    <w:rsid w:val="00F81F3B"/>
    <w:rsid w:val="00F835D8"/>
    <w:rsid w:val="00F84694"/>
    <w:rsid w:val="00F850B0"/>
    <w:rsid w:val="00F8788B"/>
    <w:rsid w:val="00F91E0F"/>
    <w:rsid w:val="00F954DD"/>
    <w:rsid w:val="00FA5A74"/>
    <w:rsid w:val="00FB18BF"/>
    <w:rsid w:val="00FB2391"/>
    <w:rsid w:val="00FB3EAC"/>
    <w:rsid w:val="00FB4330"/>
    <w:rsid w:val="00FB7260"/>
    <w:rsid w:val="00FB7541"/>
    <w:rsid w:val="00FC0077"/>
    <w:rsid w:val="00FC6144"/>
    <w:rsid w:val="00FD3D55"/>
    <w:rsid w:val="00FD5D92"/>
    <w:rsid w:val="00FD689E"/>
    <w:rsid w:val="00FE367D"/>
    <w:rsid w:val="00FE3DFA"/>
    <w:rsid w:val="00FE50A0"/>
    <w:rsid w:val="00FF1C76"/>
    <w:rsid w:val="00FF48CA"/>
    <w:rsid w:val="00FF51EA"/>
  </w:rsids>
  <m:mathPr>
    <m:mathFont m:val="Cambria Math"/>
    <m:brkBin m:val="before"/>
    <m:brkBinSub m:val="--"/>
    <m:smallFrac/>
    <m:dispDef/>
    <m:lMargin m:val="0"/>
    <m:rMargin m:val="0"/>
    <m:defJc m:val="centerGroup"/>
    <m:wrapIndent m:val="1440"/>
    <m:intLim m:val="subSup"/>
    <m:naryLim m:val="undOvr"/>
  </m:mathPr>
  <w:themeFontLang w:val="es-ES_trad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6446F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4BB"/>
  </w:style>
  <w:style w:type="paragraph" w:styleId="Heading1">
    <w:name w:val="heading 1"/>
    <w:basedOn w:val="Normal"/>
    <w:next w:val="Normal"/>
    <w:link w:val="Heading1Char"/>
    <w:uiPriority w:val="9"/>
    <w:qFormat/>
    <w:rsid w:val="00553143"/>
    <w:pPr>
      <w:keepNext/>
      <w:keepLines/>
      <w:numPr>
        <w:numId w:val="5"/>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53143"/>
    <w:pPr>
      <w:keepNext/>
      <w:keepLines/>
      <w:numPr>
        <w:ilvl w:val="1"/>
        <w:numId w:val="5"/>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53143"/>
    <w:pPr>
      <w:keepNext/>
      <w:keepLines/>
      <w:numPr>
        <w:ilvl w:val="2"/>
        <w:numId w:val="5"/>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0634BB"/>
    <w:pPr>
      <w:keepNext/>
      <w:keepLines/>
      <w:snapToGrid w:val="0"/>
      <w:spacing w:before="480" w:after="240" w:line="300" w:lineRule="exact"/>
      <w:outlineLvl w:val="3"/>
    </w:pPr>
    <w:rPr>
      <w:rFonts w:ascii="Arial" w:eastAsia="Times New Roman" w:hAnsi="Arial" w:cs="Arial"/>
      <w:b/>
      <w:bCs/>
      <w:caps/>
      <w:sz w:val="20"/>
    </w:rPr>
  </w:style>
  <w:style w:type="paragraph" w:styleId="Heading5">
    <w:name w:val="heading 5"/>
    <w:basedOn w:val="Normal"/>
    <w:next w:val="Normal"/>
    <w:link w:val="Heading5Char"/>
    <w:uiPriority w:val="9"/>
    <w:semiHidden/>
    <w:unhideWhenUsed/>
    <w:qFormat/>
    <w:rsid w:val="00553143"/>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53143"/>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53143"/>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53143"/>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53143"/>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F7C"/>
    <w:pPr>
      <w:ind w:left="720"/>
      <w:contextualSpacing/>
    </w:pPr>
  </w:style>
  <w:style w:type="paragraph" w:customStyle="1" w:styleId="Niveauducommentaire11">
    <w:name w:val="Niveau du commentaire : 11"/>
    <w:basedOn w:val="Normal"/>
    <w:uiPriority w:val="99"/>
    <w:unhideWhenUsed/>
    <w:rsid w:val="00553143"/>
    <w:pPr>
      <w:keepNext/>
      <w:numPr>
        <w:numId w:val="2"/>
      </w:numPr>
      <w:contextualSpacing/>
      <w:outlineLvl w:val="0"/>
    </w:pPr>
    <w:rPr>
      <w:rFonts w:ascii="Verdana" w:hAnsi="Verdana"/>
    </w:rPr>
  </w:style>
  <w:style w:type="paragraph" w:customStyle="1" w:styleId="Niveauducommentaire21">
    <w:name w:val="Niveau du commentaire : 21"/>
    <w:basedOn w:val="Normal"/>
    <w:uiPriority w:val="99"/>
    <w:unhideWhenUsed/>
    <w:rsid w:val="00553143"/>
    <w:pPr>
      <w:keepNext/>
      <w:numPr>
        <w:ilvl w:val="1"/>
        <w:numId w:val="2"/>
      </w:numPr>
      <w:contextualSpacing/>
      <w:outlineLvl w:val="1"/>
    </w:pPr>
    <w:rPr>
      <w:rFonts w:ascii="Verdana" w:hAnsi="Verdana"/>
    </w:rPr>
  </w:style>
  <w:style w:type="paragraph" w:customStyle="1" w:styleId="Niveauducommentaire31">
    <w:name w:val="Niveau du commentaire : 31"/>
    <w:basedOn w:val="Normal"/>
    <w:uiPriority w:val="99"/>
    <w:unhideWhenUsed/>
    <w:rsid w:val="00553143"/>
    <w:pPr>
      <w:keepNext/>
      <w:numPr>
        <w:ilvl w:val="2"/>
        <w:numId w:val="2"/>
      </w:numPr>
      <w:contextualSpacing/>
      <w:outlineLvl w:val="2"/>
    </w:pPr>
    <w:rPr>
      <w:rFonts w:ascii="Verdana" w:hAnsi="Verdana"/>
    </w:rPr>
  </w:style>
  <w:style w:type="paragraph" w:customStyle="1" w:styleId="Niveauducommentaire41">
    <w:name w:val="Niveau du commentaire : 41"/>
    <w:basedOn w:val="Normal"/>
    <w:uiPriority w:val="99"/>
    <w:unhideWhenUsed/>
    <w:rsid w:val="00553143"/>
    <w:pPr>
      <w:keepNext/>
      <w:numPr>
        <w:ilvl w:val="3"/>
        <w:numId w:val="2"/>
      </w:numPr>
      <w:contextualSpacing/>
      <w:outlineLvl w:val="3"/>
    </w:pPr>
    <w:rPr>
      <w:rFonts w:ascii="Verdana" w:hAnsi="Verdana"/>
    </w:rPr>
  </w:style>
  <w:style w:type="paragraph" w:customStyle="1" w:styleId="Niveauducommentaire51">
    <w:name w:val="Niveau du commentaire : 51"/>
    <w:basedOn w:val="Normal"/>
    <w:uiPriority w:val="99"/>
    <w:semiHidden/>
    <w:unhideWhenUsed/>
    <w:rsid w:val="00553143"/>
    <w:pPr>
      <w:keepNext/>
      <w:numPr>
        <w:ilvl w:val="4"/>
        <w:numId w:val="2"/>
      </w:numPr>
      <w:contextualSpacing/>
      <w:outlineLvl w:val="4"/>
    </w:pPr>
    <w:rPr>
      <w:rFonts w:ascii="Verdana" w:hAnsi="Verdana"/>
    </w:rPr>
  </w:style>
  <w:style w:type="paragraph" w:customStyle="1" w:styleId="Niveauducommentaire61">
    <w:name w:val="Niveau du commentaire : 61"/>
    <w:basedOn w:val="Normal"/>
    <w:uiPriority w:val="99"/>
    <w:unhideWhenUsed/>
    <w:rsid w:val="00553143"/>
    <w:pPr>
      <w:keepNext/>
      <w:numPr>
        <w:ilvl w:val="5"/>
        <w:numId w:val="2"/>
      </w:numPr>
      <w:contextualSpacing/>
      <w:outlineLvl w:val="5"/>
    </w:pPr>
    <w:rPr>
      <w:rFonts w:ascii="Verdana" w:hAnsi="Verdana"/>
    </w:rPr>
  </w:style>
  <w:style w:type="paragraph" w:customStyle="1" w:styleId="Niveauducommentaire71">
    <w:name w:val="Niveau du commentaire : 71"/>
    <w:basedOn w:val="Normal"/>
    <w:uiPriority w:val="99"/>
    <w:semiHidden/>
    <w:unhideWhenUsed/>
    <w:rsid w:val="00553143"/>
    <w:pPr>
      <w:keepNext/>
      <w:numPr>
        <w:ilvl w:val="6"/>
        <w:numId w:val="2"/>
      </w:numPr>
      <w:contextualSpacing/>
      <w:outlineLvl w:val="6"/>
    </w:pPr>
    <w:rPr>
      <w:rFonts w:ascii="Verdana" w:hAnsi="Verdana"/>
    </w:rPr>
  </w:style>
  <w:style w:type="paragraph" w:customStyle="1" w:styleId="Niveauducommentaire81">
    <w:name w:val="Niveau du commentaire : 81"/>
    <w:basedOn w:val="Normal"/>
    <w:uiPriority w:val="99"/>
    <w:semiHidden/>
    <w:unhideWhenUsed/>
    <w:rsid w:val="00553143"/>
    <w:pPr>
      <w:keepNext/>
      <w:numPr>
        <w:ilvl w:val="7"/>
        <w:numId w:val="2"/>
      </w:numPr>
      <w:contextualSpacing/>
      <w:outlineLvl w:val="7"/>
    </w:pPr>
    <w:rPr>
      <w:rFonts w:ascii="Verdana" w:hAnsi="Verdana"/>
    </w:rPr>
  </w:style>
  <w:style w:type="paragraph" w:customStyle="1" w:styleId="Niveauducommentaire91">
    <w:name w:val="Niveau du commentaire : 91"/>
    <w:basedOn w:val="Normal"/>
    <w:uiPriority w:val="99"/>
    <w:semiHidden/>
    <w:unhideWhenUsed/>
    <w:rsid w:val="00553143"/>
    <w:pPr>
      <w:keepNext/>
      <w:numPr>
        <w:ilvl w:val="8"/>
        <w:numId w:val="2"/>
      </w:numPr>
      <w:contextualSpacing/>
      <w:outlineLvl w:val="8"/>
    </w:pPr>
    <w:rPr>
      <w:rFonts w:ascii="Verdana" w:hAnsi="Verdana"/>
    </w:rPr>
  </w:style>
  <w:style w:type="character" w:customStyle="1" w:styleId="Heading1Char">
    <w:name w:val="Heading 1 Char"/>
    <w:basedOn w:val="DefaultParagraphFont"/>
    <w:link w:val="Heading1"/>
    <w:uiPriority w:val="9"/>
    <w:rsid w:val="00553143"/>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55314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53143"/>
    <w:rPr>
      <w:rFonts w:asciiTheme="majorHAnsi" w:eastAsiaTheme="majorEastAsia" w:hAnsiTheme="majorHAnsi" w:cstheme="majorBidi"/>
      <w:b/>
      <w:bCs/>
      <w:color w:val="4F81BD" w:themeColor="accent1"/>
    </w:rPr>
  </w:style>
  <w:style w:type="character" w:customStyle="1" w:styleId="Heading4Char">
    <w:name w:val="Heading 4 Char"/>
    <w:link w:val="Heading4"/>
    <w:rsid w:val="000634BB"/>
    <w:rPr>
      <w:rFonts w:ascii="Arial" w:eastAsia="Times New Roman" w:hAnsi="Arial" w:cs="Arial"/>
      <w:b/>
      <w:bCs/>
      <w:caps/>
      <w:sz w:val="20"/>
      <w:lang w:val="en-US" w:eastAsia="en-US"/>
    </w:rPr>
  </w:style>
  <w:style w:type="character" w:customStyle="1" w:styleId="Heading5Char">
    <w:name w:val="Heading 5 Char"/>
    <w:basedOn w:val="DefaultParagraphFont"/>
    <w:link w:val="Heading5"/>
    <w:uiPriority w:val="9"/>
    <w:semiHidden/>
    <w:rsid w:val="0055314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5314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5314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5314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53143"/>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DF389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F3895"/>
    <w:rPr>
      <w:rFonts w:ascii="Lucida Grande" w:hAnsi="Lucida Grande" w:cs="Lucida Grande"/>
      <w:sz w:val="18"/>
      <w:szCs w:val="18"/>
    </w:rPr>
  </w:style>
  <w:style w:type="paragraph" w:styleId="FootnoteText">
    <w:name w:val="footnote text"/>
    <w:basedOn w:val="Normal"/>
    <w:link w:val="FootnoteTextChar"/>
    <w:unhideWhenUsed/>
    <w:rsid w:val="00E76965"/>
    <w:rPr>
      <w:rFonts w:ascii="Arial" w:hAnsi="Arial"/>
      <w:sz w:val="16"/>
    </w:rPr>
  </w:style>
  <w:style w:type="character" w:customStyle="1" w:styleId="FootnoteTextChar">
    <w:name w:val="Footnote Text Char"/>
    <w:basedOn w:val="DefaultParagraphFont"/>
    <w:link w:val="FootnoteText"/>
    <w:rsid w:val="00E76965"/>
    <w:rPr>
      <w:rFonts w:ascii="Arial" w:hAnsi="Arial"/>
      <w:sz w:val="16"/>
    </w:rPr>
  </w:style>
  <w:style w:type="character" w:styleId="FootnoteReference">
    <w:name w:val="footnote reference"/>
    <w:basedOn w:val="DefaultParagraphFont"/>
    <w:unhideWhenUsed/>
    <w:rsid w:val="00DF3895"/>
    <w:rPr>
      <w:vertAlign w:val="superscript"/>
    </w:rPr>
  </w:style>
  <w:style w:type="paragraph" w:styleId="NormalWeb">
    <w:name w:val="Normal (Web)"/>
    <w:basedOn w:val="Normal"/>
    <w:uiPriority w:val="99"/>
    <w:unhideWhenUsed/>
    <w:rsid w:val="00DF3895"/>
    <w:pPr>
      <w:spacing w:before="100" w:beforeAutospacing="1" w:after="100" w:afterAutospacing="1"/>
    </w:pPr>
    <w:rPr>
      <w:rFonts w:ascii="Times" w:hAnsi="Times" w:cs="Times New Roman"/>
      <w:sz w:val="20"/>
      <w:szCs w:val="20"/>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rsid w:val="00DF3895"/>
  </w:style>
  <w:style w:type="character" w:customStyle="1" w:styleId="st1">
    <w:name w:val="st1"/>
    <w:rsid w:val="00DF3895"/>
  </w:style>
  <w:style w:type="character" w:styleId="IntenseEmphasis">
    <w:name w:val="Intense Emphasis"/>
    <w:aliases w:val="Texte"/>
    <w:uiPriority w:val="21"/>
    <w:rsid w:val="00DF3895"/>
    <w:rPr>
      <w:rFonts w:ascii="Arial" w:hAnsi="Arial" w:cs="Arial"/>
      <w:sz w:val="22"/>
    </w:rPr>
  </w:style>
  <w:style w:type="paragraph" w:customStyle="1" w:styleId="1">
    <w:name w:val="1."/>
    <w:basedOn w:val="Normal"/>
    <w:link w:val="1Char"/>
    <w:qFormat/>
    <w:rsid w:val="00DF3895"/>
    <w:pPr>
      <w:tabs>
        <w:tab w:val="left" w:pos="680"/>
      </w:tabs>
      <w:autoSpaceDE w:val="0"/>
      <w:autoSpaceDN w:val="0"/>
      <w:adjustRightInd w:val="0"/>
      <w:spacing w:after="120"/>
      <w:ind w:left="1247" w:hanging="680"/>
    </w:pPr>
    <w:rPr>
      <w:rFonts w:ascii="Arial" w:eastAsia="SimSun" w:hAnsi="Arial" w:cs="Arial"/>
      <w:sz w:val="22"/>
      <w:szCs w:val="22"/>
    </w:rPr>
  </w:style>
  <w:style w:type="character" w:customStyle="1" w:styleId="1Char">
    <w:name w:val="1. Char"/>
    <w:link w:val="1"/>
    <w:locked/>
    <w:rsid w:val="00DF3895"/>
    <w:rPr>
      <w:rFonts w:ascii="Arial" w:eastAsia="SimSun" w:hAnsi="Arial" w:cs="Arial"/>
      <w:sz w:val="22"/>
      <w:szCs w:val="22"/>
      <w:lang w:val="en-US" w:eastAsia="en-US"/>
    </w:rPr>
  </w:style>
  <w:style w:type="paragraph" w:customStyle="1" w:styleId="U1">
    <w:name w:val="U.1"/>
    <w:basedOn w:val="Normal"/>
    <w:qFormat/>
    <w:rsid w:val="00DF3895"/>
    <w:pPr>
      <w:widowControl w:val="0"/>
      <w:autoSpaceDE w:val="0"/>
      <w:autoSpaceDN w:val="0"/>
      <w:adjustRightInd w:val="0"/>
      <w:spacing w:after="120"/>
      <w:ind w:left="1814" w:hanging="567"/>
    </w:pPr>
    <w:rPr>
      <w:rFonts w:ascii="Arial" w:eastAsia="SimSun" w:hAnsi="Arial" w:cs="Arial"/>
      <w:sz w:val="22"/>
      <w:szCs w:val="22"/>
    </w:rPr>
  </w:style>
  <w:style w:type="paragraph" w:customStyle="1" w:styleId="II1">
    <w:name w:val="I.I.1"/>
    <w:basedOn w:val="Normal"/>
    <w:autoRedefine/>
    <w:qFormat/>
    <w:rsid w:val="00DF3895"/>
    <w:pPr>
      <w:keepNext/>
      <w:widowControl w:val="0"/>
      <w:tabs>
        <w:tab w:val="left" w:pos="1418"/>
      </w:tabs>
      <w:autoSpaceDE w:val="0"/>
      <w:autoSpaceDN w:val="0"/>
      <w:adjustRightInd w:val="0"/>
      <w:spacing w:after="120"/>
      <w:ind w:left="1247" w:hanging="680"/>
    </w:pPr>
    <w:rPr>
      <w:rFonts w:ascii="Arial" w:eastAsia="SimSun" w:hAnsi="Arial" w:cs="Arial"/>
      <w:sz w:val="22"/>
      <w:szCs w:val="22"/>
    </w:rPr>
  </w:style>
  <w:style w:type="character" w:styleId="Hyperlink">
    <w:name w:val="Hyperlink"/>
    <w:basedOn w:val="DefaultParagraphFont"/>
    <w:uiPriority w:val="99"/>
    <w:unhideWhenUsed/>
    <w:rsid w:val="0097629F"/>
    <w:rPr>
      <w:color w:val="0000FF" w:themeColor="hyperlink"/>
      <w:u w:val="single"/>
    </w:rPr>
  </w:style>
  <w:style w:type="paragraph" w:customStyle="1" w:styleId="Texte1">
    <w:name w:val="Texte1"/>
    <w:basedOn w:val="Normal"/>
    <w:link w:val="Texte1Car"/>
    <w:rsid w:val="000634BB"/>
    <w:pPr>
      <w:snapToGrid w:val="0"/>
      <w:spacing w:after="60" w:line="280" w:lineRule="exact"/>
      <w:ind w:left="851"/>
      <w:jc w:val="both"/>
    </w:pPr>
    <w:rPr>
      <w:rFonts w:ascii="Arial" w:eastAsia="SimSun" w:hAnsi="Arial" w:cs="Arial"/>
      <w:sz w:val="20"/>
      <w:szCs w:val="20"/>
    </w:rPr>
  </w:style>
  <w:style w:type="character" w:customStyle="1" w:styleId="Texte1Car">
    <w:name w:val="Texte1 Car"/>
    <w:link w:val="Texte1"/>
    <w:rsid w:val="000634BB"/>
    <w:rPr>
      <w:rFonts w:ascii="Arial" w:eastAsia="SimSun" w:hAnsi="Arial" w:cs="Arial"/>
      <w:sz w:val="20"/>
      <w:szCs w:val="20"/>
      <w:lang w:val="en-US" w:eastAsia="en-US"/>
    </w:rPr>
  </w:style>
  <w:style w:type="paragraph" w:customStyle="1" w:styleId="Txtpucegras">
    <w:name w:val="Txtpucegras"/>
    <w:basedOn w:val="Texte1"/>
    <w:rsid w:val="00DA348E"/>
    <w:pPr>
      <w:ind w:left="0"/>
    </w:pPr>
  </w:style>
  <w:style w:type="paragraph" w:customStyle="1" w:styleId="Enutiret">
    <w:name w:val="Enutiret"/>
    <w:basedOn w:val="Texte1"/>
    <w:link w:val="EnutiretCar"/>
    <w:rsid w:val="00DA348E"/>
    <w:pPr>
      <w:numPr>
        <w:numId w:val="27"/>
      </w:numPr>
    </w:pPr>
  </w:style>
  <w:style w:type="character" w:customStyle="1" w:styleId="EnutiretCar">
    <w:name w:val="Enutiret Car"/>
    <w:basedOn w:val="Texte1Car"/>
    <w:link w:val="Enutiret"/>
    <w:rsid w:val="00DA348E"/>
    <w:rPr>
      <w:rFonts w:ascii="Arial" w:eastAsia="SimSun" w:hAnsi="Arial" w:cs="Arial"/>
      <w:sz w:val="20"/>
      <w:szCs w:val="20"/>
      <w:lang w:val="en-US" w:eastAsia="en-US"/>
    </w:rPr>
  </w:style>
  <w:style w:type="paragraph" w:customStyle="1" w:styleId="Normal1">
    <w:name w:val="Normal1"/>
    <w:rsid w:val="00DA348E"/>
    <w:rPr>
      <w:rFonts w:ascii="Cambria" w:eastAsia="Cambria" w:hAnsi="Cambria" w:cs="Cambria"/>
      <w:color w:val="000000"/>
      <w:szCs w:val="20"/>
    </w:rPr>
  </w:style>
  <w:style w:type="table" w:styleId="TableGrid">
    <w:name w:val="Table Grid"/>
    <w:basedOn w:val="TableNormal"/>
    <w:uiPriority w:val="59"/>
    <w:rsid w:val="00537EA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0634BB"/>
    <w:pPr>
      <w:tabs>
        <w:tab w:val="center" w:pos="4536"/>
        <w:tab w:val="right" w:pos="9072"/>
      </w:tabs>
    </w:pPr>
  </w:style>
  <w:style w:type="character" w:customStyle="1" w:styleId="HeaderChar">
    <w:name w:val="Header Char"/>
    <w:basedOn w:val="DefaultParagraphFont"/>
    <w:link w:val="Header"/>
    <w:uiPriority w:val="99"/>
    <w:rsid w:val="000634BB"/>
  </w:style>
  <w:style w:type="paragraph" w:styleId="Footer">
    <w:name w:val="footer"/>
    <w:basedOn w:val="Normal"/>
    <w:link w:val="FooterChar"/>
    <w:uiPriority w:val="99"/>
    <w:unhideWhenUsed/>
    <w:rsid w:val="000634BB"/>
    <w:pPr>
      <w:tabs>
        <w:tab w:val="center" w:pos="4536"/>
        <w:tab w:val="right" w:pos="9072"/>
      </w:tabs>
    </w:pPr>
  </w:style>
  <w:style w:type="character" w:customStyle="1" w:styleId="FooterChar">
    <w:name w:val="Footer Char"/>
    <w:basedOn w:val="DefaultParagraphFont"/>
    <w:link w:val="Footer"/>
    <w:uiPriority w:val="99"/>
    <w:rsid w:val="000634BB"/>
  </w:style>
  <w:style w:type="paragraph" w:customStyle="1" w:styleId="Chapitre">
    <w:name w:val="Chapitre"/>
    <w:basedOn w:val="Heading1"/>
    <w:link w:val="ChapitreCar"/>
    <w:rsid w:val="000634BB"/>
    <w:pPr>
      <w:numPr>
        <w:numId w:val="0"/>
      </w:numPr>
      <w:pBdr>
        <w:bottom w:val="single" w:sz="4" w:space="14" w:color="3366FF"/>
      </w:pBdr>
      <w:tabs>
        <w:tab w:val="left" w:pos="567"/>
      </w:tabs>
      <w:snapToGrid w:val="0"/>
      <w:spacing w:before="240" w:after="480" w:line="840" w:lineRule="exact"/>
    </w:pPr>
    <w:rPr>
      <w:rFonts w:ascii="Arial" w:eastAsia="Times New Roman" w:hAnsi="Arial" w:cs="Arial"/>
      <w:caps/>
      <w:noProof/>
      <w:snapToGrid w:val="0"/>
      <w:color w:val="3366FF"/>
      <w:kern w:val="28"/>
      <w:sz w:val="70"/>
      <w:szCs w:val="70"/>
    </w:rPr>
  </w:style>
  <w:style w:type="character" w:customStyle="1" w:styleId="ChapitreCar">
    <w:name w:val="Chapitre Car"/>
    <w:link w:val="Chapitre"/>
    <w:rsid w:val="000634BB"/>
    <w:rPr>
      <w:rFonts w:ascii="Arial" w:eastAsia="Times New Roman" w:hAnsi="Arial" w:cs="Arial"/>
      <w:b/>
      <w:bCs/>
      <w:caps/>
      <w:noProof/>
      <w:snapToGrid w:val="0"/>
      <w:color w:val="3366FF"/>
      <w:kern w:val="28"/>
      <w:sz w:val="70"/>
      <w:szCs w:val="70"/>
      <w:lang w:val="en-US" w:eastAsia="en-US"/>
    </w:rPr>
  </w:style>
  <w:style w:type="paragraph" w:customStyle="1" w:styleId="UPlan">
    <w:name w:val="UPlan"/>
    <w:basedOn w:val="Normal"/>
    <w:link w:val="UPlanCar"/>
    <w:rsid w:val="000634BB"/>
    <w:pPr>
      <w:keepNext/>
      <w:keepLines/>
      <w:tabs>
        <w:tab w:val="left" w:pos="567"/>
      </w:tabs>
      <w:snapToGrid w:val="0"/>
      <w:spacing w:before="480" w:line="480" w:lineRule="exact"/>
      <w:outlineLvl w:val="0"/>
    </w:pPr>
    <w:rPr>
      <w:rFonts w:ascii="Arial" w:eastAsia="Times New Roman" w:hAnsi="Arial" w:cs="Arial"/>
      <w:b/>
      <w:bCs/>
      <w:caps/>
      <w:noProof/>
      <w:snapToGrid w:val="0"/>
      <w:color w:val="3366FF"/>
      <w:kern w:val="28"/>
      <w:sz w:val="48"/>
      <w:szCs w:val="48"/>
    </w:rPr>
  </w:style>
  <w:style w:type="character" w:customStyle="1" w:styleId="UPlanCar">
    <w:name w:val="UPlan Car"/>
    <w:basedOn w:val="DefaultParagraphFont"/>
    <w:link w:val="UPlan"/>
    <w:rsid w:val="000634BB"/>
    <w:rPr>
      <w:rFonts w:ascii="Arial" w:eastAsia="Times New Roman" w:hAnsi="Arial" w:cs="Arial"/>
      <w:b/>
      <w:bCs/>
      <w:caps/>
      <w:noProof/>
      <w:snapToGrid w:val="0"/>
      <w:color w:val="3366FF"/>
      <w:kern w:val="28"/>
      <w:sz w:val="48"/>
      <w:szCs w:val="48"/>
      <w:lang w:val="en-US" w:eastAsia="en-US"/>
    </w:rPr>
  </w:style>
  <w:style w:type="paragraph" w:customStyle="1" w:styleId="Titcoul">
    <w:name w:val="Titcoul"/>
    <w:basedOn w:val="Title"/>
    <w:link w:val="TitcoulCar"/>
    <w:rsid w:val="000634BB"/>
    <w:pPr>
      <w:keepNext/>
      <w:widowControl w:val="0"/>
      <w:pBdr>
        <w:bottom w:val="none" w:sz="0" w:space="0" w:color="auto"/>
      </w:pBdr>
      <w:tabs>
        <w:tab w:val="left" w:pos="851"/>
      </w:tabs>
      <w:snapToGrid w:val="0"/>
      <w:spacing w:before="720" w:after="240" w:line="320" w:lineRule="exact"/>
      <w:contextualSpacing w:val="0"/>
    </w:pPr>
    <w:rPr>
      <w:rFonts w:ascii="Arial" w:eastAsia="SimSun" w:hAnsi="Arial" w:cs="Arial"/>
      <w:b/>
      <w:bCs/>
      <w:caps/>
      <w:snapToGrid w:val="0"/>
      <w:color w:val="3366FF"/>
      <w:spacing w:val="0"/>
      <w:kern w:val="0"/>
      <w:sz w:val="24"/>
      <w:szCs w:val="24"/>
    </w:rPr>
  </w:style>
  <w:style w:type="character" w:customStyle="1" w:styleId="TitcoulCar">
    <w:name w:val="Titcoul Car"/>
    <w:link w:val="Titcoul"/>
    <w:rsid w:val="000634BB"/>
    <w:rPr>
      <w:rFonts w:ascii="Arial" w:eastAsia="SimSun" w:hAnsi="Arial" w:cs="Arial"/>
      <w:b/>
      <w:bCs/>
      <w:caps/>
      <w:snapToGrid w:val="0"/>
      <w:color w:val="3366FF"/>
      <w:lang w:val="en-US" w:eastAsia="en-US"/>
    </w:rPr>
  </w:style>
  <w:style w:type="paragraph" w:styleId="Title">
    <w:name w:val="Title"/>
    <w:basedOn w:val="Normal"/>
    <w:next w:val="Normal"/>
    <w:link w:val="TitleChar"/>
    <w:uiPriority w:val="10"/>
    <w:qFormat/>
    <w:rsid w:val="000634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634BB"/>
    <w:rPr>
      <w:rFonts w:asciiTheme="majorHAnsi" w:eastAsiaTheme="majorEastAsia" w:hAnsiTheme="majorHAnsi" w:cstheme="majorBidi"/>
      <w:color w:val="17365D" w:themeColor="text2" w:themeShade="BF"/>
      <w:spacing w:val="5"/>
      <w:kern w:val="28"/>
      <w:sz w:val="52"/>
      <w:szCs w:val="52"/>
    </w:rPr>
  </w:style>
  <w:style w:type="character" w:styleId="PageNumber">
    <w:name w:val="page number"/>
    <w:rsid w:val="00327769"/>
    <w:rPr>
      <w:rFonts w:ascii="Arial" w:hAnsi="Arial"/>
      <w:b w:val="0"/>
      <w:i w:val="0"/>
      <w:color w:val="auto"/>
      <w:sz w:val="16"/>
    </w:rPr>
  </w:style>
  <w:style w:type="paragraph" w:customStyle="1" w:styleId="Txtchap">
    <w:name w:val="Txtchap"/>
    <w:basedOn w:val="Normal"/>
    <w:link w:val="TxtchapCar"/>
    <w:rsid w:val="00ED58F5"/>
    <w:pPr>
      <w:keepNext/>
      <w:snapToGrid w:val="0"/>
      <w:spacing w:after="120" w:line="360" w:lineRule="exact"/>
      <w:jc w:val="both"/>
    </w:pPr>
    <w:rPr>
      <w:rFonts w:ascii="Arial" w:eastAsia="SimSun" w:hAnsi="Arial" w:cs="Arial"/>
      <w:szCs w:val="20"/>
    </w:rPr>
  </w:style>
  <w:style w:type="paragraph" w:customStyle="1" w:styleId="Chapinfo">
    <w:name w:val="Chapinfo"/>
    <w:basedOn w:val="Txtchap"/>
    <w:link w:val="ChapinfoCar"/>
    <w:rsid w:val="00ED58F5"/>
    <w:pPr>
      <w:keepNext w:val="0"/>
      <w:spacing w:before="480" w:after="0" w:line="320" w:lineRule="exact"/>
      <w:ind w:left="567"/>
    </w:pPr>
    <w:rPr>
      <w:i/>
      <w:iCs/>
      <w:color w:val="3366FF"/>
      <w:szCs w:val="24"/>
    </w:rPr>
  </w:style>
  <w:style w:type="character" w:customStyle="1" w:styleId="ChapinfoCar">
    <w:name w:val="Chapinfo Car"/>
    <w:link w:val="Chapinfo"/>
    <w:rsid w:val="00ED58F5"/>
    <w:rPr>
      <w:rFonts w:ascii="Arial" w:eastAsia="SimSun" w:hAnsi="Arial" w:cs="Arial"/>
      <w:i/>
      <w:iCs/>
      <w:color w:val="3366FF"/>
      <w:lang w:val="en-US" w:eastAsia="en-US"/>
    </w:rPr>
  </w:style>
  <w:style w:type="paragraph" w:customStyle="1" w:styleId="Sschap">
    <w:name w:val="Sschap"/>
    <w:basedOn w:val="Normal"/>
    <w:autoRedefine/>
    <w:rsid w:val="00ED58F5"/>
    <w:pPr>
      <w:widowControl w:val="0"/>
      <w:tabs>
        <w:tab w:val="left" w:pos="567"/>
      </w:tabs>
      <w:snapToGrid w:val="0"/>
      <w:spacing w:before="600" w:after="480" w:line="300" w:lineRule="exact"/>
      <w:jc w:val="both"/>
    </w:pPr>
    <w:rPr>
      <w:rFonts w:ascii="Arial" w:eastAsia="SimSun" w:hAnsi="Arial" w:cs="Arial"/>
      <w:b/>
      <w:bCs/>
    </w:rPr>
  </w:style>
  <w:style w:type="character" w:customStyle="1" w:styleId="TxtchapCar">
    <w:name w:val="Txtchap Car"/>
    <w:basedOn w:val="DefaultParagraphFont"/>
    <w:link w:val="Txtchap"/>
    <w:rsid w:val="00ED58F5"/>
    <w:rPr>
      <w:rFonts w:ascii="Arial" w:eastAsia="SimSun" w:hAnsi="Arial" w:cs="Arial"/>
      <w:szCs w:val="20"/>
      <w:lang w:val="en-US" w:eastAsia="en-US"/>
    </w:rPr>
  </w:style>
  <w:style w:type="paragraph" w:styleId="CommentSubject">
    <w:name w:val="annotation subject"/>
    <w:basedOn w:val="CommentText"/>
    <w:next w:val="CommentText"/>
    <w:link w:val="CommentSubjectChar"/>
    <w:uiPriority w:val="99"/>
    <w:semiHidden/>
    <w:unhideWhenUsed/>
    <w:rsid w:val="00837EEC"/>
    <w:rPr>
      <w:b/>
      <w:bCs/>
    </w:rPr>
  </w:style>
  <w:style w:type="character" w:customStyle="1" w:styleId="CommentSubjectChar">
    <w:name w:val="Comment Subject Char"/>
    <w:basedOn w:val="CommentTextChar"/>
    <w:link w:val="CommentSubject"/>
    <w:uiPriority w:val="99"/>
    <w:semiHidden/>
    <w:rsid w:val="00837EEC"/>
    <w:rPr>
      <w:b/>
      <w:bCs/>
      <w:sz w:val="20"/>
      <w:szCs w:val="20"/>
    </w:rPr>
  </w:style>
  <w:style w:type="paragraph" w:styleId="Revision">
    <w:name w:val="Revision"/>
    <w:hidden/>
    <w:uiPriority w:val="99"/>
    <w:semiHidden/>
    <w:rsid w:val="003B057F"/>
  </w:style>
  <w:style w:type="character" w:styleId="FollowedHyperlink">
    <w:name w:val="FollowedHyperlink"/>
    <w:basedOn w:val="DefaultParagraphFont"/>
    <w:uiPriority w:val="99"/>
    <w:semiHidden/>
    <w:unhideWhenUsed/>
    <w:rsid w:val="000E5D36"/>
    <w:rPr>
      <w:color w:val="800080" w:themeColor="followedHyperlink"/>
      <w:u w:val="single"/>
    </w:rPr>
  </w:style>
  <w:style w:type="paragraph" w:customStyle="1" w:styleId="footnote1">
    <w:name w:val="@footnote 1"/>
    <w:basedOn w:val="FootnoteText"/>
    <w:link w:val="footnote1Char"/>
    <w:qFormat/>
    <w:rsid w:val="002E5AD7"/>
    <w:pPr>
      <w:tabs>
        <w:tab w:val="left" w:pos="1418"/>
      </w:tabs>
      <w:ind w:left="1418" w:hanging="567"/>
    </w:pPr>
    <w:rPr>
      <w:rFonts w:eastAsia="SimSun" w:cs="Times New Roman"/>
      <w:sz w:val="18"/>
      <w:szCs w:val="20"/>
    </w:rPr>
  </w:style>
  <w:style w:type="character" w:customStyle="1" w:styleId="hps">
    <w:name w:val="hps"/>
    <w:rsid w:val="002E5AD7"/>
  </w:style>
  <w:style w:type="character" w:customStyle="1" w:styleId="footnote1Char">
    <w:name w:val="@footnote 1 Char"/>
    <w:link w:val="footnote1"/>
    <w:rsid w:val="002E5AD7"/>
    <w:rPr>
      <w:rFonts w:ascii="Arial" w:eastAsia="SimSun" w:hAnsi="Arial" w:cs="Times New Roman"/>
      <w:sz w:val="18"/>
      <w:szCs w:val="20"/>
      <w:lang w:val="en-US" w:eastAsia="en-US"/>
    </w:rPr>
  </w:style>
  <w:style w:type="paragraph" w:customStyle="1" w:styleId="Default">
    <w:name w:val="Default"/>
    <w:rsid w:val="008E75B7"/>
    <w:pPr>
      <w:autoSpaceDE w:val="0"/>
      <w:autoSpaceDN w:val="0"/>
      <w:adjustRightInd w:val="0"/>
    </w:pPr>
    <w:rPr>
      <w:rFonts w:ascii="Times New Roman" w:hAnsi="Times New Roman" w:cs="Times New Roman"/>
      <w:color w:val="000000"/>
    </w:rPr>
  </w:style>
  <w:style w:type="character" w:customStyle="1" w:styleId="atn">
    <w:name w:val="atn"/>
    <w:basedOn w:val="DefaultParagraphFont"/>
    <w:rsid w:val="0058733D"/>
  </w:style>
  <w:style w:type="character" w:styleId="Strong">
    <w:name w:val="Strong"/>
    <w:basedOn w:val="DefaultParagraphFont"/>
    <w:uiPriority w:val="22"/>
    <w:qFormat/>
    <w:rsid w:val="00216786"/>
    <w:rPr>
      <w:b/>
      <w:bCs/>
    </w:rPr>
  </w:style>
  <w:style w:type="character" w:customStyle="1" w:styleId="EnutiretCarCar">
    <w:name w:val="Enutiret Car Car"/>
    <w:rsid w:val="00415F08"/>
    <w:rPr>
      <w:rFonts w:ascii="Arial" w:eastAsia="SimSun" w:hAnsi="Arial" w:cs="Arial"/>
      <w:lang w:eastAsia="en-US"/>
    </w:rPr>
  </w:style>
  <w:style w:type="paragraph" w:customStyle="1" w:styleId="Informations">
    <w:name w:val="Informations"/>
    <w:basedOn w:val="Normal"/>
    <w:link w:val="InformationsCar"/>
    <w:rsid w:val="00415F08"/>
    <w:pPr>
      <w:tabs>
        <w:tab w:val="left" w:pos="567"/>
      </w:tabs>
      <w:snapToGrid w:val="0"/>
      <w:spacing w:after="60" w:line="280" w:lineRule="exact"/>
      <w:ind w:left="851"/>
      <w:jc w:val="both"/>
    </w:pPr>
    <w:rPr>
      <w:rFonts w:ascii="Arial" w:eastAsia="SimSun" w:hAnsi="Arial" w:cs="Arial"/>
      <w:i/>
      <w:color w:val="3366FF"/>
      <w:sz w:val="20"/>
      <w:szCs w:val="20"/>
    </w:rPr>
  </w:style>
  <w:style w:type="character" w:customStyle="1" w:styleId="InformationsCar">
    <w:name w:val="Informations Car"/>
    <w:link w:val="Informations"/>
    <w:rsid w:val="00415F08"/>
    <w:rPr>
      <w:rFonts w:ascii="Arial" w:eastAsia="SimSun" w:hAnsi="Arial" w:cs="Arial"/>
      <w:i/>
      <w:color w:val="3366FF"/>
      <w:sz w:val="20"/>
      <w:szCs w:val="20"/>
      <w:lang w:val="en-US" w:eastAsia="en-US"/>
    </w:rPr>
  </w:style>
  <w:style w:type="paragraph" w:customStyle="1" w:styleId="COMParabodytext">
    <w:name w:val="COM Para body text"/>
    <w:basedOn w:val="Normal"/>
    <w:qFormat/>
    <w:rsid w:val="00573BEE"/>
    <w:pPr>
      <w:numPr>
        <w:numId w:val="38"/>
      </w:numPr>
      <w:tabs>
        <w:tab w:val="left" w:pos="567"/>
      </w:tabs>
      <w:snapToGrid w:val="0"/>
      <w:spacing w:after="120"/>
      <w:ind w:left="567" w:hanging="567"/>
      <w:jc w:val="both"/>
    </w:pPr>
    <w:rPr>
      <w:rFonts w:ascii="Arial" w:eastAsia="Times New Roman" w:hAnsi="Arial" w:cs="Arial"/>
      <w:snapToGrid w:val="0"/>
      <w:sz w:val="22"/>
      <w:szCs w:val="22"/>
    </w:rPr>
  </w:style>
  <w:style w:type="paragraph" w:customStyle="1" w:styleId="diapo2">
    <w:name w:val="diapo2"/>
    <w:basedOn w:val="Normal"/>
    <w:link w:val="diapo2Car"/>
    <w:rsid w:val="00573BEE"/>
    <w:pPr>
      <w:keepNext/>
      <w:spacing w:before="200" w:after="60" w:line="280" w:lineRule="exact"/>
      <w:jc w:val="both"/>
    </w:pPr>
    <w:rPr>
      <w:rFonts w:ascii="Arial" w:eastAsia="SimSun" w:hAnsi="Arial" w:cs="Arial"/>
      <w:b/>
      <w:noProof/>
      <w:snapToGrid w:val="0"/>
      <w:szCs w:val="22"/>
    </w:rPr>
  </w:style>
  <w:style w:type="character" w:customStyle="1" w:styleId="diapo2Car">
    <w:name w:val="diapo2 Car"/>
    <w:link w:val="diapo2"/>
    <w:rsid w:val="00573BEE"/>
    <w:rPr>
      <w:rFonts w:ascii="Arial" w:eastAsia="SimSun" w:hAnsi="Arial" w:cs="Arial"/>
      <w:b/>
      <w:noProof/>
      <w:snapToGrid w:val="0"/>
      <w:szCs w:val="22"/>
      <w:lang w:val="en-US" w:eastAsia="en-US"/>
    </w:rPr>
  </w:style>
  <w:style w:type="paragraph" w:customStyle="1" w:styleId="Marge">
    <w:name w:val="Marge"/>
    <w:basedOn w:val="Normal"/>
    <w:rsid w:val="00A832FA"/>
    <w:pPr>
      <w:tabs>
        <w:tab w:val="left" w:pos="567"/>
      </w:tabs>
      <w:snapToGrid w:val="0"/>
      <w:spacing w:after="240"/>
      <w:jc w:val="both"/>
    </w:pPr>
    <w:rPr>
      <w:rFonts w:ascii="Arial" w:eastAsia="Times New Roman" w:hAnsi="Arial" w:cs="Times New Roman"/>
      <w:sz w:val="22"/>
    </w:rPr>
  </w:style>
  <w:style w:type="paragraph" w:styleId="EndnoteText">
    <w:name w:val="endnote text"/>
    <w:basedOn w:val="Normal"/>
    <w:link w:val="EndnoteTextChar"/>
    <w:uiPriority w:val="99"/>
    <w:semiHidden/>
    <w:unhideWhenUsed/>
    <w:rsid w:val="00AE6B77"/>
    <w:rPr>
      <w:sz w:val="20"/>
      <w:szCs w:val="20"/>
    </w:rPr>
  </w:style>
  <w:style w:type="character" w:customStyle="1" w:styleId="EndnoteTextChar">
    <w:name w:val="Endnote Text Char"/>
    <w:basedOn w:val="DefaultParagraphFont"/>
    <w:link w:val="EndnoteText"/>
    <w:uiPriority w:val="99"/>
    <w:semiHidden/>
    <w:rsid w:val="00AE6B77"/>
    <w:rPr>
      <w:sz w:val="20"/>
      <w:szCs w:val="20"/>
    </w:rPr>
  </w:style>
  <w:style w:type="character" w:styleId="EndnoteReference">
    <w:name w:val="endnote reference"/>
    <w:basedOn w:val="DefaultParagraphFont"/>
    <w:uiPriority w:val="99"/>
    <w:semiHidden/>
    <w:unhideWhenUsed/>
    <w:rsid w:val="00AE6B77"/>
    <w:rPr>
      <w:vertAlign w:val="superscript"/>
    </w:rPr>
  </w:style>
  <w:style w:type="paragraph" w:customStyle="1" w:styleId="Soustitre">
    <w:name w:val="Soustitre"/>
    <w:basedOn w:val="diapo2"/>
    <w:link w:val="SoustitreCar"/>
    <w:qFormat/>
    <w:rsid w:val="003F43A7"/>
    <w:pPr>
      <w:jc w:val="left"/>
    </w:pPr>
    <w:rPr>
      <w:bCs/>
      <w:i/>
      <w:snapToGrid/>
      <w:sz w:val="20"/>
      <w:szCs w:val="20"/>
    </w:rPr>
  </w:style>
  <w:style w:type="character" w:customStyle="1" w:styleId="SoustitreCar">
    <w:name w:val="Soustitre Car"/>
    <w:link w:val="Soustitre"/>
    <w:rsid w:val="003F43A7"/>
    <w:rPr>
      <w:rFonts w:ascii="Arial" w:eastAsia="SimSun" w:hAnsi="Arial" w:cs="Arial"/>
      <w:b/>
      <w:bCs/>
      <w:i/>
      <w:noProof/>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4BB"/>
  </w:style>
  <w:style w:type="paragraph" w:styleId="Heading1">
    <w:name w:val="heading 1"/>
    <w:basedOn w:val="Normal"/>
    <w:next w:val="Normal"/>
    <w:link w:val="Heading1Char"/>
    <w:uiPriority w:val="9"/>
    <w:qFormat/>
    <w:rsid w:val="00553143"/>
    <w:pPr>
      <w:keepNext/>
      <w:keepLines/>
      <w:numPr>
        <w:numId w:val="5"/>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53143"/>
    <w:pPr>
      <w:keepNext/>
      <w:keepLines/>
      <w:numPr>
        <w:ilvl w:val="1"/>
        <w:numId w:val="5"/>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53143"/>
    <w:pPr>
      <w:keepNext/>
      <w:keepLines/>
      <w:numPr>
        <w:ilvl w:val="2"/>
        <w:numId w:val="5"/>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0634BB"/>
    <w:pPr>
      <w:keepNext/>
      <w:keepLines/>
      <w:snapToGrid w:val="0"/>
      <w:spacing w:before="480" w:after="240" w:line="300" w:lineRule="exact"/>
      <w:outlineLvl w:val="3"/>
    </w:pPr>
    <w:rPr>
      <w:rFonts w:ascii="Arial" w:eastAsia="Times New Roman" w:hAnsi="Arial" w:cs="Arial"/>
      <w:b/>
      <w:bCs/>
      <w:caps/>
      <w:sz w:val="20"/>
    </w:rPr>
  </w:style>
  <w:style w:type="paragraph" w:styleId="Heading5">
    <w:name w:val="heading 5"/>
    <w:basedOn w:val="Normal"/>
    <w:next w:val="Normal"/>
    <w:link w:val="Heading5Char"/>
    <w:uiPriority w:val="9"/>
    <w:semiHidden/>
    <w:unhideWhenUsed/>
    <w:qFormat/>
    <w:rsid w:val="00553143"/>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53143"/>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53143"/>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53143"/>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53143"/>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F7C"/>
    <w:pPr>
      <w:ind w:left="720"/>
      <w:contextualSpacing/>
    </w:pPr>
  </w:style>
  <w:style w:type="paragraph" w:customStyle="1" w:styleId="Niveauducommentaire11">
    <w:name w:val="Niveau du commentaire : 11"/>
    <w:basedOn w:val="Normal"/>
    <w:uiPriority w:val="99"/>
    <w:unhideWhenUsed/>
    <w:rsid w:val="00553143"/>
    <w:pPr>
      <w:keepNext/>
      <w:numPr>
        <w:numId w:val="2"/>
      </w:numPr>
      <w:contextualSpacing/>
      <w:outlineLvl w:val="0"/>
    </w:pPr>
    <w:rPr>
      <w:rFonts w:ascii="Verdana" w:hAnsi="Verdana"/>
    </w:rPr>
  </w:style>
  <w:style w:type="paragraph" w:customStyle="1" w:styleId="Niveauducommentaire21">
    <w:name w:val="Niveau du commentaire : 21"/>
    <w:basedOn w:val="Normal"/>
    <w:uiPriority w:val="99"/>
    <w:unhideWhenUsed/>
    <w:rsid w:val="00553143"/>
    <w:pPr>
      <w:keepNext/>
      <w:numPr>
        <w:ilvl w:val="1"/>
        <w:numId w:val="2"/>
      </w:numPr>
      <w:contextualSpacing/>
      <w:outlineLvl w:val="1"/>
    </w:pPr>
    <w:rPr>
      <w:rFonts w:ascii="Verdana" w:hAnsi="Verdana"/>
    </w:rPr>
  </w:style>
  <w:style w:type="paragraph" w:customStyle="1" w:styleId="Niveauducommentaire31">
    <w:name w:val="Niveau du commentaire : 31"/>
    <w:basedOn w:val="Normal"/>
    <w:uiPriority w:val="99"/>
    <w:unhideWhenUsed/>
    <w:rsid w:val="00553143"/>
    <w:pPr>
      <w:keepNext/>
      <w:numPr>
        <w:ilvl w:val="2"/>
        <w:numId w:val="2"/>
      </w:numPr>
      <w:contextualSpacing/>
      <w:outlineLvl w:val="2"/>
    </w:pPr>
    <w:rPr>
      <w:rFonts w:ascii="Verdana" w:hAnsi="Verdana"/>
    </w:rPr>
  </w:style>
  <w:style w:type="paragraph" w:customStyle="1" w:styleId="Niveauducommentaire41">
    <w:name w:val="Niveau du commentaire : 41"/>
    <w:basedOn w:val="Normal"/>
    <w:uiPriority w:val="99"/>
    <w:unhideWhenUsed/>
    <w:rsid w:val="00553143"/>
    <w:pPr>
      <w:keepNext/>
      <w:numPr>
        <w:ilvl w:val="3"/>
        <w:numId w:val="2"/>
      </w:numPr>
      <w:contextualSpacing/>
      <w:outlineLvl w:val="3"/>
    </w:pPr>
    <w:rPr>
      <w:rFonts w:ascii="Verdana" w:hAnsi="Verdana"/>
    </w:rPr>
  </w:style>
  <w:style w:type="paragraph" w:customStyle="1" w:styleId="Niveauducommentaire51">
    <w:name w:val="Niveau du commentaire : 51"/>
    <w:basedOn w:val="Normal"/>
    <w:uiPriority w:val="99"/>
    <w:semiHidden/>
    <w:unhideWhenUsed/>
    <w:rsid w:val="00553143"/>
    <w:pPr>
      <w:keepNext/>
      <w:numPr>
        <w:ilvl w:val="4"/>
        <w:numId w:val="2"/>
      </w:numPr>
      <w:contextualSpacing/>
      <w:outlineLvl w:val="4"/>
    </w:pPr>
    <w:rPr>
      <w:rFonts w:ascii="Verdana" w:hAnsi="Verdana"/>
    </w:rPr>
  </w:style>
  <w:style w:type="paragraph" w:customStyle="1" w:styleId="Niveauducommentaire61">
    <w:name w:val="Niveau du commentaire : 61"/>
    <w:basedOn w:val="Normal"/>
    <w:uiPriority w:val="99"/>
    <w:unhideWhenUsed/>
    <w:rsid w:val="00553143"/>
    <w:pPr>
      <w:keepNext/>
      <w:numPr>
        <w:ilvl w:val="5"/>
        <w:numId w:val="2"/>
      </w:numPr>
      <w:contextualSpacing/>
      <w:outlineLvl w:val="5"/>
    </w:pPr>
    <w:rPr>
      <w:rFonts w:ascii="Verdana" w:hAnsi="Verdana"/>
    </w:rPr>
  </w:style>
  <w:style w:type="paragraph" w:customStyle="1" w:styleId="Niveauducommentaire71">
    <w:name w:val="Niveau du commentaire : 71"/>
    <w:basedOn w:val="Normal"/>
    <w:uiPriority w:val="99"/>
    <w:semiHidden/>
    <w:unhideWhenUsed/>
    <w:rsid w:val="00553143"/>
    <w:pPr>
      <w:keepNext/>
      <w:numPr>
        <w:ilvl w:val="6"/>
        <w:numId w:val="2"/>
      </w:numPr>
      <w:contextualSpacing/>
      <w:outlineLvl w:val="6"/>
    </w:pPr>
    <w:rPr>
      <w:rFonts w:ascii="Verdana" w:hAnsi="Verdana"/>
    </w:rPr>
  </w:style>
  <w:style w:type="paragraph" w:customStyle="1" w:styleId="Niveauducommentaire81">
    <w:name w:val="Niveau du commentaire : 81"/>
    <w:basedOn w:val="Normal"/>
    <w:uiPriority w:val="99"/>
    <w:semiHidden/>
    <w:unhideWhenUsed/>
    <w:rsid w:val="00553143"/>
    <w:pPr>
      <w:keepNext/>
      <w:numPr>
        <w:ilvl w:val="7"/>
        <w:numId w:val="2"/>
      </w:numPr>
      <w:contextualSpacing/>
      <w:outlineLvl w:val="7"/>
    </w:pPr>
    <w:rPr>
      <w:rFonts w:ascii="Verdana" w:hAnsi="Verdana"/>
    </w:rPr>
  </w:style>
  <w:style w:type="paragraph" w:customStyle="1" w:styleId="Niveauducommentaire91">
    <w:name w:val="Niveau du commentaire : 91"/>
    <w:basedOn w:val="Normal"/>
    <w:uiPriority w:val="99"/>
    <w:semiHidden/>
    <w:unhideWhenUsed/>
    <w:rsid w:val="00553143"/>
    <w:pPr>
      <w:keepNext/>
      <w:numPr>
        <w:ilvl w:val="8"/>
        <w:numId w:val="2"/>
      </w:numPr>
      <w:contextualSpacing/>
      <w:outlineLvl w:val="8"/>
    </w:pPr>
    <w:rPr>
      <w:rFonts w:ascii="Verdana" w:hAnsi="Verdana"/>
    </w:rPr>
  </w:style>
  <w:style w:type="character" w:customStyle="1" w:styleId="Heading1Char">
    <w:name w:val="Heading 1 Char"/>
    <w:basedOn w:val="DefaultParagraphFont"/>
    <w:link w:val="Heading1"/>
    <w:uiPriority w:val="9"/>
    <w:rsid w:val="00553143"/>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55314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53143"/>
    <w:rPr>
      <w:rFonts w:asciiTheme="majorHAnsi" w:eastAsiaTheme="majorEastAsia" w:hAnsiTheme="majorHAnsi" w:cstheme="majorBidi"/>
      <w:b/>
      <w:bCs/>
      <w:color w:val="4F81BD" w:themeColor="accent1"/>
    </w:rPr>
  </w:style>
  <w:style w:type="character" w:customStyle="1" w:styleId="Heading4Char">
    <w:name w:val="Heading 4 Char"/>
    <w:link w:val="Heading4"/>
    <w:rsid w:val="000634BB"/>
    <w:rPr>
      <w:rFonts w:ascii="Arial" w:eastAsia="Times New Roman" w:hAnsi="Arial" w:cs="Arial"/>
      <w:b/>
      <w:bCs/>
      <w:caps/>
      <w:sz w:val="20"/>
      <w:lang w:val="en-US" w:eastAsia="en-US"/>
    </w:rPr>
  </w:style>
  <w:style w:type="character" w:customStyle="1" w:styleId="Heading5Char">
    <w:name w:val="Heading 5 Char"/>
    <w:basedOn w:val="DefaultParagraphFont"/>
    <w:link w:val="Heading5"/>
    <w:uiPriority w:val="9"/>
    <w:semiHidden/>
    <w:rsid w:val="0055314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5314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5314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5314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53143"/>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DF389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F3895"/>
    <w:rPr>
      <w:rFonts w:ascii="Lucida Grande" w:hAnsi="Lucida Grande" w:cs="Lucida Grande"/>
      <w:sz w:val="18"/>
      <w:szCs w:val="18"/>
    </w:rPr>
  </w:style>
  <w:style w:type="paragraph" w:styleId="FootnoteText">
    <w:name w:val="footnote text"/>
    <w:basedOn w:val="Normal"/>
    <w:link w:val="FootnoteTextChar"/>
    <w:unhideWhenUsed/>
    <w:rsid w:val="00E76965"/>
    <w:rPr>
      <w:rFonts w:ascii="Arial" w:hAnsi="Arial"/>
      <w:sz w:val="16"/>
    </w:rPr>
  </w:style>
  <w:style w:type="character" w:customStyle="1" w:styleId="FootnoteTextChar">
    <w:name w:val="Footnote Text Char"/>
    <w:basedOn w:val="DefaultParagraphFont"/>
    <w:link w:val="FootnoteText"/>
    <w:rsid w:val="00E76965"/>
    <w:rPr>
      <w:rFonts w:ascii="Arial" w:hAnsi="Arial"/>
      <w:sz w:val="16"/>
    </w:rPr>
  </w:style>
  <w:style w:type="character" w:styleId="FootnoteReference">
    <w:name w:val="footnote reference"/>
    <w:basedOn w:val="DefaultParagraphFont"/>
    <w:unhideWhenUsed/>
    <w:rsid w:val="00DF3895"/>
    <w:rPr>
      <w:vertAlign w:val="superscript"/>
    </w:rPr>
  </w:style>
  <w:style w:type="paragraph" w:styleId="NormalWeb">
    <w:name w:val="Normal (Web)"/>
    <w:basedOn w:val="Normal"/>
    <w:uiPriority w:val="99"/>
    <w:unhideWhenUsed/>
    <w:rsid w:val="00DF3895"/>
    <w:pPr>
      <w:spacing w:before="100" w:beforeAutospacing="1" w:after="100" w:afterAutospacing="1"/>
    </w:pPr>
    <w:rPr>
      <w:rFonts w:ascii="Times" w:hAnsi="Times" w:cs="Times New Roman"/>
      <w:sz w:val="20"/>
      <w:szCs w:val="20"/>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rsid w:val="00DF3895"/>
  </w:style>
  <w:style w:type="character" w:customStyle="1" w:styleId="st1">
    <w:name w:val="st1"/>
    <w:rsid w:val="00DF3895"/>
  </w:style>
  <w:style w:type="character" w:styleId="IntenseEmphasis">
    <w:name w:val="Intense Emphasis"/>
    <w:aliases w:val="Texte"/>
    <w:uiPriority w:val="21"/>
    <w:rsid w:val="00DF3895"/>
    <w:rPr>
      <w:rFonts w:ascii="Arial" w:hAnsi="Arial" w:cs="Arial"/>
      <w:sz w:val="22"/>
    </w:rPr>
  </w:style>
  <w:style w:type="paragraph" w:customStyle="1" w:styleId="1">
    <w:name w:val="1."/>
    <w:basedOn w:val="Normal"/>
    <w:link w:val="1Char"/>
    <w:qFormat/>
    <w:rsid w:val="00DF3895"/>
    <w:pPr>
      <w:tabs>
        <w:tab w:val="left" w:pos="680"/>
      </w:tabs>
      <w:autoSpaceDE w:val="0"/>
      <w:autoSpaceDN w:val="0"/>
      <w:adjustRightInd w:val="0"/>
      <w:spacing w:after="120"/>
      <w:ind w:left="1247" w:hanging="680"/>
    </w:pPr>
    <w:rPr>
      <w:rFonts w:ascii="Arial" w:eastAsia="SimSun" w:hAnsi="Arial" w:cs="Arial"/>
      <w:sz w:val="22"/>
      <w:szCs w:val="22"/>
    </w:rPr>
  </w:style>
  <w:style w:type="character" w:customStyle="1" w:styleId="1Char">
    <w:name w:val="1. Char"/>
    <w:link w:val="1"/>
    <w:locked/>
    <w:rsid w:val="00DF3895"/>
    <w:rPr>
      <w:rFonts w:ascii="Arial" w:eastAsia="SimSun" w:hAnsi="Arial" w:cs="Arial"/>
      <w:sz w:val="22"/>
      <w:szCs w:val="22"/>
      <w:lang w:val="en-US" w:eastAsia="en-US"/>
    </w:rPr>
  </w:style>
  <w:style w:type="paragraph" w:customStyle="1" w:styleId="U1">
    <w:name w:val="U.1"/>
    <w:basedOn w:val="Normal"/>
    <w:qFormat/>
    <w:rsid w:val="00DF3895"/>
    <w:pPr>
      <w:widowControl w:val="0"/>
      <w:autoSpaceDE w:val="0"/>
      <w:autoSpaceDN w:val="0"/>
      <w:adjustRightInd w:val="0"/>
      <w:spacing w:after="120"/>
      <w:ind w:left="1814" w:hanging="567"/>
    </w:pPr>
    <w:rPr>
      <w:rFonts w:ascii="Arial" w:eastAsia="SimSun" w:hAnsi="Arial" w:cs="Arial"/>
      <w:sz w:val="22"/>
      <w:szCs w:val="22"/>
    </w:rPr>
  </w:style>
  <w:style w:type="paragraph" w:customStyle="1" w:styleId="II1">
    <w:name w:val="I.I.1"/>
    <w:basedOn w:val="Normal"/>
    <w:autoRedefine/>
    <w:qFormat/>
    <w:rsid w:val="00DF3895"/>
    <w:pPr>
      <w:keepNext/>
      <w:widowControl w:val="0"/>
      <w:tabs>
        <w:tab w:val="left" w:pos="1418"/>
      </w:tabs>
      <w:autoSpaceDE w:val="0"/>
      <w:autoSpaceDN w:val="0"/>
      <w:adjustRightInd w:val="0"/>
      <w:spacing w:after="120"/>
      <w:ind w:left="1247" w:hanging="680"/>
    </w:pPr>
    <w:rPr>
      <w:rFonts w:ascii="Arial" w:eastAsia="SimSun" w:hAnsi="Arial" w:cs="Arial"/>
      <w:sz w:val="22"/>
      <w:szCs w:val="22"/>
    </w:rPr>
  </w:style>
  <w:style w:type="character" w:styleId="Hyperlink">
    <w:name w:val="Hyperlink"/>
    <w:basedOn w:val="DefaultParagraphFont"/>
    <w:uiPriority w:val="99"/>
    <w:unhideWhenUsed/>
    <w:rsid w:val="0097629F"/>
    <w:rPr>
      <w:color w:val="0000FF" w:themeColor="hyperlink"/>
      <w:u w:val="single"/>
    </w:rPr>
  </w:style>
  <w:style w:type="paragraph" w:customStyle="1" w:styleId="Texte1">
    <w:name w:val="Texte1"/>
    <w:basedOn w:val="Normal"/>
    <w:link w:val="Texte1Car"/>
    <w:rsid w:val="000634BB"/>
    <w:pPr>
      <w:snapToGrid w:val="0"/>
      <w:spacing w:after="60" w:line="280" w:lineRule="exact"/>
      <w:ind w:left="851"/>
      <w:jc w:val="both"/>
    </w:pPr>
    <w:rPr>
      <w:rFonts w:ascii="Arial" w:eastAsia="SimSun" w:hAnsi="Arial" w:cs="Arial"/>
      <w:sz w:val="20"/>
      <w:szCs w:val="20"/>
    </w:rPr>
  </w:style>
  <w:style w:type="character" w:customStyle="1" w:styleId="Texte1Car">
    <w:name w:val="Texte1 Car"/>
    <w:link w:val="Texte1"/>
    <w:rsid w:val="000634BB"/>
    <w:rPr>
      <w:rFonts w:ascii="Arial" w:eastAsia="SimSun" w:hAnsi="Arial" w:cs="Arial"/>
      <w:sz w:val="20"/>
      <w:szCs w:val="20"/>
      <w:lang w:val="en-US" w:eastAsia="en-US"/>
    </w:rPr>
  </w:style>
  <w:style w:type="paragraph" w:customStyle="1" w:styleId="Txtpucegras">
    <w:name w:val="Txtpucegras"/>
    <w:basedOn w:val="Texte1"/>
    <w:rsid w:val="00DA348E"/>
    <w:pPr>
      <w:ind w:left="0"/>
    </w:pPr>
  </w:style>
  <w:style w:type="paragraph" w:customStyle="1" w:styleId="Enutiret">
    <w:name w:val="Enutiret"/>
    <w:basedOn w:val="Texte1"/>
    <w:link w:val="EnutiretCar"/>
    <w:rsid w:val="00DA348E"/>
    <w:pPr>
      <w:numPr>
        <w:numId w:val="27"/>
      </w:numPr>
    </w:pPr>
  </w:style>
  <w:style w:type="character" w:customStyle="1" w:styleId="EnutiretCar">
    <w:name w:val="Enutiret Car"/>
    <w:basedOn w:val="Texte1Car"/>
    <w:link w:val="Enutiret"/>
    <w:rsid w:val="00DA348E"/>
    <w:rPr>
      <w:rFonts w:ascii="Arial" w:eastAsia="SimSun" w:hAnsi="Arial" w:cs="Arial"/>
      <w:sz w:val="20"/>
      <w:szCs w:val="20"/>
      <w:lang w:val="en-US" w:eastAsia="en-US"/>
    </w:rPr>
  </w:style>
  <w:style w:type="paragraph" w:customStyle="1" w:styleId="Normal1">
    <w:name w:val="Normal1"/>
    <w:rsid w:val="00DA348E"/>
    <w:rPr>
      <w:rFonts w:ascii="Cambria" w:eastAsia="Cambria" w:hAnsi="Cambria" w:cs="Cambria"/>
      <w:color w:val="000000"/>
      <w:szCs w:val="20"/>
    </w:rPr>
  </w:style>
  <w:style w:type="table" w:styleId="TableGrid">
    <w:name w:val="Table Grid"/>
    <w:basedOn w:val="TableNormal"/>
    <w:uiPriority w:val="59"/>
    <w:rsid w:val="00537EA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0634BB"/>
    <w:pPr>
      <w:tabs>
        <w:tab w:val="center" w:pos="4536"/>
        <w:tab w:val="right" w:pos="9072"/>
      </w:tabs>
    </w:pPr>
  </w:style>
  <w:style w:type="character" w:customStyle="1" w:styleId="HeaderChar">
    <w:name w:val="Header Char"/>
    <w:basedOn w:val="DefaultParagraphFont"/>
    <w:link w:val="Header"/>
    <w:uiPriority w:val="99"/>
    <w:rsid w:val="000634BB"/>
  </w:style>
  <w:style w:type="paragraph" w:styleId="Footer">
    <w:name w:val="footer"/>
    <w:basedOn w:val="Normal"/>
    <w:link w:val="FooterChar"/>
    <w:uiPriority w:val="99"/>
    <w:unhideWhenUsed/>
    <w:rsid w:val="000634BB"/>
    <w:pPr>
      <w:tabs>
        <w:tab w:val="center" w:pos="4536"/>
        <w:tab w:val="right" w:pos="9072"/>
      </w:tabs>
    </w:pPr>
  </w:style>
  <w:style w:type="character" w:customStyle="1" w:styleId="FooterChar">
    <w:name w:val="Footer Char"/>
    <w:basedOn w:val="DefaultParagraphFont"/>
    <w:link w:val="Footer"/>
    <w:uiPriority w:val="99"/>
    <w:rsid w:val="000634BB"/>
  </w:style>
  <w:style w:type="paragraph" w:customStyle="1" w:styleId="Chapitre">
    <w:name w:val="Chapitre"/>
    <w:basedOn w:val="Heading1"/>
    <w:link w:val="ChapitreCar"/>
    <w:rsid w:val="000634BB"/>
    <w:pPr>
      <w:numPr>
        <w:numId w:val="0"/>
      </w:numPr>
      <w:pBdr>
        <w:bottom w:val="single" w:sz="4" w:space="14" w:color="3366FF"/>
      </w:pBdr>
      <w:tabs>
        <w:tab w:val="left" w:pos="567"/>
      </w:tabs>
      <w:snapToGrid w:val="0"/>
      <w:spacing w:before="240" w:after="480" w:line="840" w:lineRule="exact"/>
    </w:pPr>
    <w:rPr>
      <w:rFonts w:ascii="Arial" w:eastAsia="Times New Roman" w:hAnsi="Arial" w:cs="Arial"/>
      <w:caps/>
      <w:noProof/>
      <w:snapToGrid w:val="0"/>
      <w:color w:val="3366FF"/>
      <w:kern w:val="28"/>
      <w:sz w:val="70"/>
      <w:szCs w:val="70"/>
    </w:rPr>
  </w:style>
  <w:style w:type="character" w:customStyle="1" w:styleId="ChapitreCar">
    <w:name w:val="Chapitre Car"/>
    <w:link w:val="Chapitre"/>
    <w:rsid w:val="000634BB"/>
    <w:rPr>
      <w:rFonts w:ascii="Arial" w:eastAsia="Times New Roman" w:hAnsi="Arial" w:cs="Arial"/>
      <w:b/>
      <w:bCs/>
      <w:caps/>
      <w:noProof/>
      <w:snapToGrid w:val="0"/>
      <w:color w:val="3366FF"/>
      <w:kern w:val="28"/>
      <w:sz w:val="70"/>
      <w:szCs w:val="70"/>
      <w:lang w:val="en-US" w:eastAsia="en-US"/>
    </w:rPr>
  </w:style>
  <w:style w:type="paragraph" w:customStyle="1" w:styleId="UPlan">
    <w:name w:val="UPlan"/>
    <w:basedOn w:val="Normal"/>
    <w:link w:val="UPlanCar"/>
    <w:rsid w:val="000634BB"/>
    <w:pPr>
      <w:keepNext/>
      <w:keepLines/>
      <w:tabs>
        <w:tab w:val="left" w:pos="567"/>
      </w:tabs>
      <w:snapToGrid w:val="0"/>
      <w:spacing w:before="480" w:line="480" w:lineRule="exact"/>
      <w:outlineLvl w:val="0"/>
    </w:pPr>
    <w:rPr>
      <w:rFonts w:ascii="Arial" w:eastAsia="Times New Roman" w:hAnsi="Arial" w:cs="Arial"/>
      <w:b/>
      <w:bCs/>
      <w:caps/>
      <w:noProof/>
      <w:snapToGrid w:val="0"/>
      <w:color w:val="3366FF"/>
      <w:kern w:val="28"/>
      <w:sz w:val="48"/>
      <w:szCs w:val="48"/>
    </w:rPr>
  </w:style>
  <w:style w:type="character" w:customStyle="1" w:styleId="UPlanCar">
    <w:name w:val="UPlan Car"/>
    <w:basedOn w:val="DefaultParagraphFont"/>
    <w:link w:val="UPlan"/>
    <w:rsid w:val="000634BB"/>
    <w:rPr>
      <w:rFonts w:ascii="Arial" w:eastAsia="Times New Roman" w:hAnsi="Arial" w:cs="Arial"/>
      <w:b/>
      <w:bCs/>
      <w:caps/>
      <w:noProof/>
      <w:snapToGrid w:val="0"/>
      <w:color w:val="3366FF"/>
      <w:kern w:val="28"/>
      <w:sz w:val="48"/>
      <w:szCs w:val="48"/>
      <w:lang w:val="en-US" w:eastAsia="en-US"/>
    </w:rPr>
  </w:style>
  <w:style w:type="paragraph" w:customStyle="1" w:styleId="Titcoul">
    <w:name w:val="Titcoul"/>
    <w:basedOn w:val="Title"/>
    <w:link w:val="TitcoulCar"/>
    <w:rsid w:val="000634BB"/>
    <w:pPr>
      <w:keepNext/>
      <w:widowControl w:val="0"/>
      <w:pBdr>
        <w:bottom w:val="none" w:sz="0" w:space="0" w:color="auto"/>
      </w:pBdr>
      <w:tabs>
        <w:tab w:val="left" w:pos="851"/>
      </w:tabs>
      <w:snapToGrid w:val="0"/>
      <w:spacing w:before="720" w:after="240" w:line="320" w:lineRule="exact"/>
      <w:contextualSpacing w:val="0"/>
    </w:pPr>
    <w:rPr>
      <w:rFonts w:ascii="Arial" w:eastAsia="SimSun" w:hAnsi="Arial" w:cs="Arial"/>
      <w:b/>
      <w:bCs/>
      <w:caps/>
      <w:snapToGrid w:val="0"/>
      <w:color w:val="3366FF"/>
      <w:spacing w:val="0"/>
      <w:kern w:val="0"/>
      <w:sz w:val="24"/>
      <w:szCs w:val="24"/>
    </w:rPr>
  </w:style>
  <w:style w:type="character" w:customStyle="1" w:styleId="TitcoulCar">
    <w:name w:val="Titcoul Car"/>
    <w:link w:val="Titcoul"/>
    <w:rsid w:val="000634BB"/>
    <w:rPr>
      <w:rFonts w:ascii="Arial" w:eastAsia="SimSun" w:hAnsi="Arial" w:cs="Arial"/>
      <w:b/>
      <w:bCs/>
      <w:caps/>
      <w:snapToGrid w:val="0"/>
      <w:color w:val="3366FF"/>
      <w:lang w:val="en-US" w:eastAsia="en-US"/>
    </w:rPr>
  </w:style>
  <w:style w:type="paragraph" w:styleId="Title">
    <w:name w:val="Title"/>
    <w:basedOn w:val="Normal"/>
    <w:next w:val="Normal"/>
    <w:link w:val="TitleChar"/>
    <w:uiPriority w:val="10"/>
    <w:qFormat/>
    <w:rsid w:val="000634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634BB"/>
    <w:rPr>
      <w:rFonts w:asciiTheme="majorHAnsi" w:eastAsiaTheme="majorEastAsia" w:hAnsiTheme="majorHAnsi" w:cstheme="majorBidi"/>
      <w:color w:val="17365D" w:themeColor="text2" w:themeShade="BF"/>
      <w:spacing w:val="5"/>
      <w:kern w:val="28"/>
      <w:sz w:val="52"/>
      <w:szCs w:val="52"/>
    </w:rPr>
  </w:style>
  <w:style w:type="character" w:styleId="PageNumber">
    <w:name w:val="page number"/>
    <w:rsid w:val="00327769"/>
    <w:rPr>
      <w:rFonts w:ascii="Arial" w:hAnsi="Arial"/>
      <w:b w:val="0"/>
      <w:i w:val="0"/>
      <w:color w:val="auto"/>
      <w:sz w:val="16"/>
    </w:rPr>
  </w:style>
  <w:style w:type="paragraph" w:customStyle="1" w:styleId="Txtchap">
    <w:name w:val="Txtchap"/>
    <w:basedOn w:val="Normal"/>
    <w:link w:val="TxtchapCar"/>
    <w:rsid w:val="00ED58F5"/>
    <w:pPr>
      <w:keepNext/>
      <w:snapToGrid w:val="0"/>
      <w:spacing w:after="120" w:line="360" w:lineRule="exact"/>
      <w:jc w:val="both"/>
    </w:pPr>
    <w:rPr>
      <w:rFonts w:ascii="Arial" w:eastAsia="SimSun" w:hAnsi="Arial" w:cs="Arial"/>
      <w:szCs w:val="20"/>
    </w:rPr>
  </w:style>
  <w:style w:type="paragraph" w:customStyle="1" w:styleId="Chapinfo">
    <w:name w:val="Chapinfo"/>
    <w:basedOn w:val="Txtchap"/>
    <w:link w:val="ChapinfoCar"/>
    <w:rsid w:val="00ED58F5"/>
    <w:pPr>
      <w:keepNext w:val="0"/>
      <w:spacing w:before="480" w:after="0" w:line="320" w:lineRule="exact"/>
      <w:ind w:left="567"/>
    </w:pPr>
    <w:rPr>
      <w:i/>
      <w:iCs/>
      <w:color w:val="3366FF"/>
      <w:szCs w:val="24"/>
    </w:rPr>
  </w:style>
  <w:style w:type="character" w:customStyle="1" w:styleId="ChapinfoCar">
    <w:name w:val="Chapinfo Car"/>
    <w:link w:val="Chapinfo"/>
    <w:rsid w:val="00ED58F5"/>
    <w:rPr>
      <w:rFonts w:ascii="Arial" w:eastAsia="SimSun" w:hAnsi="Arial" w:cs="Arial"/>
      <w:i/>
      <w:iCs/>
      <w:color w:val="3366FF"/>
      <w:lang w:val="en-US" w:eastAsia="en-US"/>
    </w:rPr>
  </w:style>
  <w:style w:type="paragraph" w:customStyle="1" w:styleId="Sschap">
    <w:name w:val="Sschap"/>
    <w:basedOn w:val="Normal"/>
    <w:autoRedefine/>
    <w:rsid w:val="00ED58F5"/>
    <w:pPr>
      <w:widowControl w:val="0"/>
      <w:tabs>
        <w:tab w:val="left" w:pos="567"/>
      </w:tabs>
      <w:snapToGrid w:val="0"/>
      <w:spacing w:before="600" w:after="480" w:line="300" w:lineRule="exact"/>
      <w:jc w:val="both"/>
    </w:pPr>
    <w:rPr>
      <w:rFonts w:ascii="Arial" w:eastAsia="SimSun" w:hAnsi="Arial" w:cs="Arial"/>
      <w:b/>
      <w:bCs/>
    </w:rPr>
  </w:style>
  <w:style w:type="character" w:customStyle="1" w:styleId="TxtchapCar">
    <w:name w:val="Txtchap Car"/>
    <w:basedOn w:val="DefaultParagraphFont"/>
    <w:link w:val="Txtchap"/>
    <w:rsid w:val="00ED58F5"/>
    <w:rPr>
      <w:rFonts w:ascii="Arial" w:eastAsia="SimSun" w:hAnsi="Arial" w:cs="Arial"/>
      <w:szCs w:val="20"/>
      <w:lang w:val="en-US" w:eastAsia="en-US"/>
    </w:rPr>
  </w:style>
  <w:style w:type="paragraph" w:styleId="CommentSubject">
    <w:name w:val="annotation subject"/>
    <w:basedOn w:val="CommentText"/>
    <w:next w:val="CommentText"/>
    <w:link w:val="CommentSubjectChar"/>
    <w:uiPriority w:val="99"/>
    <w:semiHidden/>
    <w:unhideWhenUsed/>
    <w:rsid w:val="00837EEC"/>
    <w:rPr>
      <w:b/>
      <w:bCs/>
    </w:rPr>
  </w:style>
  <w:style w:type="character" w:customStyle="1" w:styleId="CommentSubjectChar">
    <w:name w:val="Comment Subject Char"/>
    <w:basedOn w:val="CommentTextChar"/>
    <w:link w:val="CommentSubject"/>
    <w:uiPriority w:val="99"/>
    <w:semiHidden/>
    <w:rsid w:val="00837EEC"/>
    <w:rPr>
      <w:b/>
      <w:bCs/>
      <w:sz w:val="20"/>
      <w:szCs w:val="20"/>
    </w:rPr>
  </w:style>
  <w:style w:type="paragraph" w:styleId="Revision">
    <w:name w:val="Revision"/>
    <w:hidden/>
    <w:uiPriority w:val="99"/>
    <w:semiHidden/>
    <w:rsid w:val="003B057F"/>
  </w:style>
  <w:style w:type="character" w:styleId="FollowedHyperlink">
    <w:name w:val="FollowedHyperlink"/>
    <w:basedOn w:val="DefaultParagraphFont"/>
    <w:uiPriority w:val="99"/>
    <w:semiHidden/>
    <w:unhideWhenUsed/>
    <w:rsid w:val="000E5D36"/>
    <w:rPr>
      <w:color w:val="800080" w:themeColor="followedHyperlink"/>
      <w:u w:val="single"/>
    </w:rPr>
  </w:style>
  <w:style w:type="paragraph" w:customStyle="1" w:styleId="footnote1">
    <w:name w:val="@footnote 1"/>
    <w:basedOn w:val="FootnoteText"/>
    <w:link w:val="footnote1Char"/>
    <w:qFormat/>
    <w:rsid w:val="002E5AD7"/>
    <w:pPr>
      <w:tabs>
        <w:tab w:val="left" w:pos="1418"/>
      </w:tabs>
      <w:ind w:left="1418" w:hanging="567"/>
    </w:pPr>
    <w:rPr>
      <w:rFonts w:eastAsia="SimSun" w:cs="Times New Roman"/>
      <w:sz w:val="18"/>
      <w:szCs w:val="20"/>
    </w:rPr>
  </w:style>
  <w:style w:type="character" w:customStyle="1" w:styleId="hps">
    <w:name w:val="hps"/>
    <w:rsid w:val="002E5AD7"/>
  </w:style>
  <w:style w:type="character" w:customStyle="1" w:styleId="footnote1Char">
    <w:name w:val="@footnote 1 Char"/>
    <w:link w:val="footnote1"/>
    <w:rsid w:val="002E5AD7"/>
    <w:rPr>
      <w:rFonts w:ascii="Arial" w:eastAsia="SimSun" w:hAnsi="Arial" w:cs="Times New Roman"/>
      <w:sz w:val="18"/>
      <w:szCs w:val="20"/>
      <w:lang w:val="en-US" w:eastAsia="en-US"/>
    </w:rPr>
  </w:style>
  <w:style w:type="paragraph" w:customStyle="1" w:styleId="Default">
    <w:name w:val="Default"/>
    <w:rsid w:val="008E75B7"/>
    <w:pPr>
      <w:autoSpaceDE w:val="0"/>
      <w:autoSpaceDN w:val="0"/>
      <w:adjustRightInd w:val="0"/>
    </w:pPr>
    <w:rPr>
      <w:rFonts w:ascii="Times New Roman" w:hAnsi="Times New Roman" w:cs="Times New Roman"/>
      <w:color w:val="000000"/>
    </w:rPr>
  </w:style>
  <w:style w:type="character" w:customStyle="1" w:styleId="atn">
    <w:name w:val="atn"/>
    <w:basedOn w:val="DefaultParagraphFont"/>
    <w:rsid w:val="0058733D"/>
  </w:style>
  <w:style w:type="character" w:styleId="Strong">
    <w:name w:val="Strong"/>
    <w:basedOn w:val="DefaultParagraphFont"/>
    <w:uiPriority w:val="22"/>
    <w:qFormat/>
    <w:rsid w:val="00216786"/>
    <w:rPr>
      <w:b/>
      <w:bCs/>
    </w:rPr>
  </w:style>
  <w:style w:type="character" w:customStyle="1" w:styleId="EnutiretCarCar">
    <w:name w:val="Enutiret Car Car"/>
    <w:rsid w:val="00415F08"/>
    <w:rPr>
      <w:rFonts w:ascii="Arial" w:eastAsia="SimSun" w:hAnsi="Arial" w:cs="Arial"/>
      <w:lang w:eastAsia="en-US"/>
    </w:rPr>
  </w:style>
  <w:style w:type="paragraph" w:customStyle="1" w:styleId="Informations">
    <w:name w:val="Informations"/>
    <w:basedOn w:val="Normal"/>
    <w:link w:val="InformationsCar"/>
    <w:rsid w:val="00415F08"/>
    <w:pPr>
      <w:tabs>
        <w:tab w:val="left" w:pos="567"/>
      </w:tabs>
      <w:snapToGrid w:val="0"/>
      <w:spacing w:after="60" w:line="280" w:lineRule="exact"/>
      <w:ind w:left="851"/>
      <w:jc w:val="both"/>
    </w:pPr>
    <w:rPr>
      <w:rFonts w:ascii="Arial" w:eastAsia="SimSun" w:hAnsi="Arial" w:cs="Arial"/>
      <w:i/>
      <w:color w:val="3366FF"/>
      <w:sz w:val="20"/>
      <w:szCs w:val="20"/>
    </w:rPr>
  </w:style>
  <w:style w:type="character" w:customStyle="1" w:styleId="InformationsCar">
    <w:name w:val="Informations Car"/>
    <w:link w:val="Informations"/>
    <w:rsid w:val="00415F08"/>
    <w:rPr>
      <w:rFonts w:ascii="Arial" w:eastAsia="SimSun" w:hAnsi="Arial" w:cs="Arial"/>
      <w:i/>
      <w:color w:val="3366FF"/>
      <w:sz w:val="20"/>
      <w:szCs w:val="20"/>
      <w:lang w:val="en-US" w:eastAsia="en-US"/>
    </w:rPr>
  </w:style>
  <w:style w:type="paragraph" w:customStyle="1" w:styleId="COMParabodytext">
    <w:name w:val="COM Para body text"/>
    <w:basedOn w:val="Normal"/>
    <w:qFormat/>
    <w:rsid w:val="00573BEE"/>
    <w:pPr>
      <w:numPr>
        <w:numId w:val="38"/>
      </w:numPr>
      <w:tabs>
        <w:tab w:val="left" w:pos="567"/>
      </w:tabs>
      <w:snapToGrid w:val="0"/>
      <w:spacing w:after="120"/>
      <w:ind w:left="567" w:hanging="567"/>
      <w:jc w:val="both"/>
    </w:pPr>
    <w:rPr>
      <w:rFonts w:ascii="Arial" w:eastAsia="Times New Roman" w:hAnsi="Arial" w:cs="Arial"/>
      <w:snapToGrid w:val="0"/>
      <w:sz w:val="22"/>
      <w:szCs w:val="22"/>
    </w:rPr>
  </w:style>
  <w:style w:type="paragraph" w:customStyle="1" w:styleId="diapo2">
    <w:name w:val="diapo2"/>
    <w:basedOn w:val="Normal"/>
    <w:link w:val="diapo2Car"/>
    <w:rsid w:val="00573BEE"/>
    <w:pPr>
      <w:keepNext/>
      <w:spacing w:before="200" w:after="60" w:line="280" w:lineRule="exact"/>
      <w:jc w:val="both"/>
    </w:pPr>
    <w:rPr>
      <w:rFonts w:ascii="Arial" w:eastAsia="SimSun" w:hAnsi="Arial" w:cs="Arial"/>
      <w:b/>
      <w:noProof/>
      <w:snapToGrid w:val="0"/>
      <w:szCs w:val="22"/>
    </w:rPr>
  </w:style>
  <w:style w:type="character" w:customStyle="1" w:styleId="diapo2Car">
    <w:name w:val="diapo2 Car"/>
    <w:link w:val="diapo2"/>
    <w:rsid w:val="00573BEE"/>
    <w:rPr>
      <w:rFonts w:ascii="Arial" w:eastAsia="SimSun" w:hAnsi="Arial" w:cs="Arial"/>
      <w:b/>
      <w:noProof/>
      <w:snapToGrid w:val="0"/>
      <w:szCs w:val="22"/>
      <w:lang w:val="en-US" w:eastAsia="en-US"/>
    </w:rPr>
  </w:style>
  <w:style w:type="paragraph" w:customStyle="1" w:styleId="Marge">
    <w:name w:val="Marge"/>
    <w:basedOn w:val="Normal"/>
    <w:rsid w:val="00A832FA"/>
    <w:pPr>
      <w:tabs>
        <w:tab w:val="left" w:pos="567"/>
      </w:tabs>
      <w:snapToGrid w:val="0"/>
      <w:spacing w:after="240"/>
      <w:jc w:val="both"/>
    </w:pPr>
    <w:rPr>
      <w:rFonts w:ascii="Arial" w:eastAsia="Times New Roman" w:hAnsi="Arial" w:cs="Times New Roman"/>
      <w:sz w:val="22"/>
    </w:rPr>
  </w:style>
  <w:style w:type="paragraph" w:styleId="EndnoteText">
    <w:name w:val="endnote text"/>
    <w:basedOn w:val="Normal"/>
    <w:link w:val="EndnoteTextChar"/>
    <w:uiPriority w:val="99"/>
    <w:semiHidden/>
    <w:unhideWhenUsed/>
    <w:rsid w:val="00AE6B77"/>
    <w:rPr>
      <w:sz w:val="20"/>
      <w:szCs w:val="20"/>
    </w:rPr>
  </w:style>
  <w:style w:type="character" w:customStyle="1" w:styleId="EndnoteTextChar">
    <w:name w:val="Endnote Text Char"/>
    <w:basedOn w:val="DefaultParagraphFont"/>
    <w:link w:val="EndnoteText"/>
    <w:uiPriority w:val="99"/>
    <w:semiHidden/>
    <w:rsid w:val="00AE6B77"/>
    <w:rPr>
      <w:sz w:val="20"/>
      <w:szCs w:val="20"/>
    </w:rPr>
  </w:style>
  <w:style w:type="character" w:styleId="EndnoteReference">
    <w:name w:val="endnote reference"/>
    <w:basedOn w:val="DefaultParagraphFont"/>
    <w:uiPriority w:val="99"/>
    <w:semiHidden/>
    <w:unhideWhenUsed/>
    <w:rsid w:val="00AE6B77"/>
    <w:rPr>
      <w:vertAlign w:val="superscript"/>
    </w:rPr>
  </w:style>
  <w:style w:type="paragraph" w:customStyle="1" w:styleId="Soustitre">
    <w:name w:val="Soustitre"/>
    <w:basedOn w:val="diapo2"/>
    <w:link w:val="SoustitreCar"/>
    <w:qFormat/>
    <w:rsid w:val="003F43A7"/>
    <w:pPr>
      <w:jc w:val="left"/>
    </w:pPr>
    <w:rPr>
      <w:bCs/>
      <w:i/>
      <w:snapToGrid/>
      <w:sz w:val="20"/>
      <w:szCs w:val="20"/>
    </w:rPr>
  </w:style>
  <w:style w:type="character" w:customStyle="1" w:styleId="SoustitreCar">
    <w:name w:val="Soustitre Car"/>
    <w:link w:val="Soustitre"/>
    <w:rsid w:val="003F43A7"/>
    <w:rPr>
      <w:rFonts w:ascii="Arial" w:eastAsia="SimSun" w:hAnsi="Arial" w:cs="Arial"/>
      <w:b/>
      <w:bCs/>
      <w:i/>
      <w:noProof/>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308">
      <w:bodyDiv w:val="1"/>
      <w:marLeft w:val="0"/>
      <w:marRight w:val="0"/>
      <w:marTop w:val="0"/>
      <w:marBottom w:val="0"/>
      <w:divBdr>
        <w:top w:val="none" w:sz="0" w:space="0" w:color="auto"/>
        <w:left w:val="none" w:sz="0" w:space="0" w:color="auto"/>
        <w:bottom w:val="none" w:sz="0" w:space="0" w:color="auto"/>
        <w:right w:val="none" w:sz="0" w:space="0" w:color="auto"/>
      </w:divBdr>
    </w:div>
    <w:div w:id="107507312">
      <w:bodyDiv w:val="1"/>
      <w:marLeft w:val="0"/>
      <w:marRight w:val="0"/>
      <w:marTop w:val="0"/>
      <w:marBottom w:val="0"/>
      <w:divBdr>
        <w:top w:val="none" w:sz="0" w:space="0" w:color="auto"/>
        <w:left w:val="none" w:sz="0" w:space="0" w:color="auto"/>
        <w:bottom w:val="none" w:sz="0" w:space="0" w:color="auto"/>
        <w:right w:val="none" w:sz="0" w:space="0" w:color="auto"/>
      </w:divBdr>
    </w:div>
    <w:div w:id="117182786">
      <w:bodyDiv w:val="1"/>
      <w:marLeft w:val="0"/>
      <w:marRight w:val="0"/>
      <w:marTop w:val="0"/>
      <w:marBottom w:val="0"/>
      <w:divBdr>
        <w:top w:val="none" w:sz="0" w:space="0" w:color="auto"/>
        <w:left w:val="none" w:sz="0" w:space="0" w:color="auto"/>
        <w:bottom w:val="none" w:sz="0" w:space="0" w:color="auto"/>
        <w:right w:val="none" w:sz="0" w:space="0" w:color="auto"/>
      </w:divBdr>
    </w:div>
    <w:div w:id="160243188">
      <w:bodyDiv w:val="1"/>
      <w:marLeft w:val="0"/>
      <w:marRight w:val="0"/>
      <w:marTop w:val="0"/>
      <w:marBottom w:val="0"/>
      <w:divBdr>
        <w:top w:val="none" w:sz="0" w:space="0" w:color="auto"/>
        <w:left w:val="none" w:sz="0" w:space="0" w:color="auto"/>
        <w:bottom w:val="none" w:sz="0" w:space="0" w:color="auto"/>
        <w:right w:val="none" w:sz="0" w:space="0" w:color="auto"/>
      </w:divBdr>
    </w:div>
    <w:div w:id="375353212">
      <w:bodyDiv w:val="1"/>
      <w:marLeft w:val="0"/>
      <w:marRight w:val="0"/>
      <w:marTop w:val="0"/>
      <w:marBottom w:val="0"/>
      <w:divBdr>
        <w:top w:val="none" w:sz="0" w:space="0" w:color="auto"/>
        <w:left w:val="none" w:sz="0" w:space="0" w:color="auto"/>
        <w:bottom w:val="none" w:sz="0" w:space="0" w:color="auto"/>
        <w:right w:val="none" w:sz="0" w:space="0" w:color="auto"/>
      </w:divBdr>
    </w:div>
    <w:div w:id="384138472">
      <w:bodyDiv w:val="1"/>
      <w:marLeft w:val="0"/>
      <w:marRight w:val="0"/>
      <w:marTop w:val="0"/>
      <w:marBottom w:val="0"/>
      <w:divBdr>
        <w:top w:val="none" w:sz="0" w:space="0" w:color="auto"/>
        <w:left w:val="none" w:sz="0" w:space="0" w:color="auto"/>
        <w:bottom w:val="none" w:sz="0" w:space="0" w:color="auto"/>
        <w:right w:val="none" w:sz="0" w:space="0" w:color="auto"/>
      </w:divBdr>
    </w:div>
    <w:div w:id="481167244">
      <w:bodyDiv w:val="1"/>
      <w:marLeft w:val="0"/>
      <w:marRight w:val="0"/>
      <w:marTop w:val="0"/>
      <w:marBottom w:val="0"/>
      <w:divBdr>
        <w:top w:val="none" w:sz="0" w:space="0" w:color="auto"/>
        <w:left w:val="none" w:sz="0" w:space="0" w:color="auto"/>
        <w:bottom w:val="none" w:sz="0" w:space="0" w:color="auto"/>
        <w:right w:val="none" w:sz="0" w:space="0" w:color="auto"/>
      </w:divBdr>
    </w:div>
    <w:div w:id="509835105">
      <w:bodyDiv w:val="1"/>
      <w:marLeft w:val="0"/>
      <w:marRight w:val="0"/>
      <w:marTop w:val="0"/>
      <w:marBottom w:val="0"/>
      <w:divBdr>
        <w:top w:val="none" w:sz="0" w:space="0" w:color="auto"/>
        <w:left w:val="none" w:sz="0" w:space="0" w:color="auto"/>
        <w:bottom w:val="none" w:sz="0" w:space="0" w:color="auto"/>
        <w:right w:val="none" w:sz="0" w:space="0" w:color="auto"/>
      </w:divBdr>
    </w:div>
    <w:div w:id="687222254">
      <w:bodyDiv w:val="1"/>
      <w:marLeft w:val="0"/>
      <w:marRight w:val="0"/>
      <w:marTop w:val="0"/>
      <w:marBottom w:val="0"/>
      <w:divBdr>
        <w:top w:val="none" w:sz="0" w:space="0" w:color="auto"/>
        <w:left w:val="none" w:sz="0" w:space="0" w:color="auto"/>
        <w:bottom w:val="none" w:sz="0" w:space="0" w:color="auto"/>
        <w:right w:val="none" w:sz="0" w:space="0" w:color="auto"/>
      </w:divBdr>
    </w:div>
    <w:div w:id="1014309391">
      <w:bodyDiv w:val="1"/>
      <w:marLeft w:val="0"/>
      <w:marRight w:val="0"/>
      <w:marTop w:val="0"/>
      <w:marBottom w:val="0"/>
      <w:divBdr>
        <w:top w:val="none" w:sz="0" w:space="0" w:color="auto"/>
        <w:left w:val="none" w:sz="0" w:space="0" w:color="auto"/>
        <w:bottom w:val="none" w:sz="0" w:space="0" w:color="auto"/>
        <w:right w:val="none" w:sz="0" w:space="0" w:color="auto"/>
      </w:divBdr>
      <w:divsChild>
        <w:div w:id="281544135">
          <w:marLeft w:val="0"/>
          <w:marRight w:val="0"/>
          <w:marTop w:val="0"/>
          <w:marBottom w:val="0"/>
          <w:divBdr>
            <w:top w:val="none" w:sz="0" w:space="0" w:color="auto"/>
            <w:left w:val="none" w:sz="0" w:space="0" w:color="auto"/>
            <w:bottom w:val="none" w:sz="0" w:space="0" w:color="auto"/>
            <w:right w:val="none" w:sz="0" w:space="0" w:color="auto"/>
          </w:divBdr>
          <w:divsChild>
            <w:div w:id="883249168">
              <w:marLeft w:val="0"/>
              <w:marRight w:val="0"/>
              <w:marTop w:val="0"/>
              <w:marBottom w:val="0"/>
              <w:divBdr>
                <w:top w:val="none" w:sz="0" w:space="0" w:color="auto"/>
                <w:left w:val="none" w:sz="0" w:space="0" w:color="auto"/>
                <w:bottom w:val="none" w:sz="0" w:space="0" w:color="auto"/>
                <w:right w:val="none" w:sz="0" w:space="0" w:color="auto"/>
              </w:divBdr>
              <w:divsChild>
                <w:div w:id="21589798">
                  <w:marLeft w:val="0"/>
                  <w:marRight w:val="0"/>
                  <w:marTop w:val="0"/>
                  <w:marBottom w:val="0"/>
                  <w:divBdr>
                    <w:top w:val="none" w:sz="0" w:space="0" w:color="auto"/>
                    <w:left w:val="none" w:sz="0" w:space="0" w:color="auto"/>
                    <w:bottom w:val="none" w:sz="0" w:space="0" w:color="auto"/>
                    <w:right w:val="none" w:sz="0" w:space="0" w:color="auto"/>
                  </w:divBdr>
                  <w:divsChild>
                    <w:div w:id="1040280716">
                      <w:marLeft w:val="0"/>
                      <w:marRight w:val="0"/>
                      <w:marTop w:val="0"/>
                      <w:marBottom w:val="0"/>
                      <w:divBdr>
                        <w:top w:val="none" w:sz="0" w:space="0" w:color="auto"/>
                        <w:left w:val="none" w:sz="0" w:space="0" w:color="auto"/>
                        <w:bottom w:val="none" w:sz="0" w:space="0" w:color="auto"/>
                        <w:right w:val="none" w:sz="0" w:space="0" w:color="auto"/>
                      </w:divBdr>
                    </w:div>
                    <w:div w:id="165572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950578">
      <w:bodyDiv w:val="1"/>
      <w:marLeft w:val="0"/>
      <w:marRight w:val="0"/>
      <w:marTop w:val="0"/>
      <w:marBottom w:val="0"/>
      <w:divBdr>
        <w:top w:val="none" w:sz="0" w:space="0" w:color="auto"/>
        <w:left w:val="none" w:sz="0" w:space="0" w:color="auto"/>
        <w:bottom w:val="none" w:sz="0" w:space="0" w:color="auto"/>
        <w:right w:val="none" w:sz="0" w:space="0" w:color="auto"/>
      </w:divBdr>
    </w:div>
    <w:div w:id="1335180180">
      <w:bodyDiv w:val="1"/>
      <w:marLeft w:val="0"/>
      <w:marRight w:val="0"/>
      <w:marTop w:val="0"/>
      <w:marBottom w:val="0"/>
      <w:divBdr>
        <w:top w:val="none" w:sz="0" w:space="0" w:color="auto"/>
        <w:left w:val="none" w:sz="0" w:space="0" w:color="auto"/>
        <w:bottom w:val="none" w:sz="0" w:space="0" w:color="auto"/>
        <w:right w:val="none" w:sz="0" w:space="0" w:color="auto"/>
      </w:divBdr>
    </w:div>
    <w:div w:id="1534150817">
      <w:bodyDiv w:val="1"/>
      <w:marLeft w:val="0"/>
      <w:marRight w:val="0"/>
      <w:marTop w:val="0"/>
      <w:marBottom w:val="0"/>
      <w:divBdr>
        <w:top w:val="none" w:sz="0" w:space="0" w:color="auto"/>
        <w:left w:val="none" w:sz="0" w:space="0" w:color="auto"/>
        <w:bottom w:val="none" w:sz="0" w:space="0" w:color="auto"/>
        <w:right w:val="none" w:sz="0" w:space="0" w:color="auto"/>
      </w:divBdr>
      <w:divsChild>
        <w:div w:id="1912036124">
          <w:marLeft w:val="0"/>
          <w:marRight w:val="0"/>
          <w:marTop w:val="0"/>
          <w:marBottom w:val="0"/>
          <w:divBdr>
            <w:top w:val="none" w:sz="0" w:space="0" w:color="auto"/>
            <w:left w:val="none" w:sz="0" w:space="0" w:color="auto"/>
            <w:bottom w:val="none" w:sz="0" w:space="0" w:color="auto"/>
            <w:right w:val="none" w:sz="0" w:space="0" w:color="auto"/>
          </w:divBdr>
          <w:divsChild>
            <w:div w:id="2027977549">
              <w:marLeft w:val="0"/>
              <w:marRight w:val="0"/>
              <w:marTop w:val="0"/>
              <w:marBottom w:val="0"/>
              <w:divBdr>
                <w:top w:val="none" w:sz="0" w:space="0" w:color="auto"/>
                <w:left w:val="none" w:sz="0" w:space="0" w:color="auto"/>
                <w:bottom w:val="none" w:sz="0" w:space="0" w:color="auto"/>
                <w:right w:val="none" w:sz="0" w:space="0" w:color="auto"/>
              </w:divBdr>
              <w:divsChild>
                <w:div w:id="1035470528">
                  <w:marLeft w:val="0"/>
                  <w:marRight w:val="0"/>
                  <w:marTop w:val="0"/>
                  <w:marBottom w:val="0"/>
                  <w:divBdr>
                    <w:top w:val="none" w:sz="0" w:space="0" w:color="auto"/>
                    <w:left w:val="none" w:sz="0" w:space="0" w:color="auto"/>
                    <w:bottom w:val="none" w:sz="0" w:space="0" w:color="auto"/>
                    <w:right w:val="none" w:sz="0" w:space="0" w:color="auto"/>
                  </w:divBdr>
                  <w:divsChild>
                    <w:div w:id="14339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755610">
      <w:bodyDiv w:val="1"/>
      <w:marLeft w:val="0"/>
      <w:marRight w:val="0"/>
      <w:marTop w:val="0"/>
      <w:marBottom w:val="0"/>
      <w:divBdr>
        <w:top w:val="none" w:sz="0" w:space="0" w:color="auto"/>
        <w:left w:val="none" w:sz="0" w:space="0" w:color="auto"/>
        <w:bottom w:val="none" w:sz="0" w:space="0" w:color="auto"/>
        <w:right w:val="none" w:sz="0" w:space="0" w:color="auto"/>
      </w:divBdr>
    </w:div>
    <w:div w:id="1555696544">
      <w:bodyDiv w:val="1"/>
      <w:marLeft w:val="0"/>
      <w:marRight w:val="0"/>
      <w:marTop w:val="0"/>
      <w:marBottom w:val="0"/>
      <w:divBdr>
        <w:top w:val="none" w:sz="0" w:space="0" w:color="auto"/>
        <w:left w:val="none" w:sz="0" w:space="0" w:color="auto"/>
        <w:bottom w:val="none" w:sz="0" w:space="0" w:color="auto"/>
        <w:right w:val="none" w:sz="0" w:space="0" w:color="auto"/>
      </w:divBdr>
    </w:div>
    <w:div w:id="1632786809">
      <w:bodyDiv w:val="1"/>
      <w:marLeft w:val="0"/>
      <w:marRight w:val="0"/>
      <w:marTop w:val="0"/>
      <w:marBottom w:val="0"/>
      <w:divBdr>
        <w:top w:val="none" w:sz="0" w:space="0" w:color="auto"/>
        <w:left w:val="none" w:sz="0" w:space="0" w:color="auto"/>
        <w:bottom w:val="none" w:sz="0" w:space="0" w:color="auto"/>
        <w:right w:val="none" w:sz="0" w:space="0" w:color="auto"/>
      </w:divBdr>
    </w:div>
    <w:div w:id="1680085136">
      <w:bodyDiv w:val="1"/>
      <w:marLeft w:val="0"/>
      <w:marRight w:val="0"/>
      <w:marTop w:val="0"/>
      <w:marBottom w:val="0"/>
      <w:divBdr>
        <w:top w:val="none" w:sz="0" w:space="0" w:color="auto"/>
        <w:left w:val="none" w:sz="0" w:space="0" w:color="auto"/>
        <w:bottom w:val="none" w:sz="0" w:space="0" w:color="auto"/>
        <w:right w:val="none" w:sz="0" w:space="0" w:color="auto"/>
      </w:divBdr>
    </w:div>
    <w:div w:id="1706558616">
      <w:bodyDiv w:val="1"/>
      <w:marLeft w:val="0"/>
      <w:marRight w:val="0"/>
      <w:marTop w:val="0"/>
      <w:marBottom w:val="0"/>
      <w:divBdr>
        <w:top w:val="none" w:sz="0" w:space="0" w:color="auto"/>
        <w:left w:val="none" w:sz="0" w:space="0" w:color="auto"/>
        <w:bottom w:val="none" w:sz="0" w:space="0" w:color="auto"/>
        <w:right w:val="none" w:sz="0" w:space="0" w:color="auto"/>
      </w:divBdr>
    </w:div>
    <w:div w:id="1766076587">
      <w:bodyDiv w:val="1"/>
      <w:marLeft w:val="0"/>
      <w:marRight w:val="0"/>
      <w:marTop w:val="0"/>
      <w:marBottom w:val="0"/>
      <w:divBdr>
        <w:top w:val="none" w:sz="0" w:space="0" w:color="auto"/>
        <w:left w:val="none" w:sz="0" w:space="0" w:color="auto"/>
        <w:bottom w:val="none" w:sz="0" w:space="0" w:color="auto"/>
        <w:right w:val="none" w:sz="0" w:space="0" w:color="auto"/>
      </w:divBdr>
    </w:div>
    <w:div w:id="1927693341">
      <w:bodyDiv w:val="1"/>
      <w:marLeft w:val="0"/>
      <w:marRight w:val="0"/>
      <w:marTop w:val="0"/>
      <w:marBottom w:val="0"/>
      <w:divBdr>
        <w:top w:val="none" w:sz="0" w:space="0" w:color="auto"/>
        <w:left w:val="none" w:sz="0" w:space="0" w:color="auto"/>
        <w:bottom w:val="none" w:sz="0" w:space="0" w:color="auto"/>
        <w:right w:val="none" w:sz="0" w:space="0" w:color="auto"/>
      </w:divBdr>
    </w:div>
    <w:div w:id="20964377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dgfund.org/"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ustainabledevelopment.un.org/content/documents/7891Transforming%20Our%20World.pdf" TargetMode="Externa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unesco.org/culture/ich/doc/src/ITH-13-EXP-8-EN.docx"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s://sustainabledevelopment.un.org/post2015/transformingourworld"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www.misuredelbenessere.it/index.php?id=51" TargetMode="External"/><Relationship Id="rId2" Type="http://schemas.openxmlformats.org/officeDocument/2006/relationships/hyperlink" Target="http://unsdsn.org/wp-content/uploads/2014/02/WorldHappinessReport2013_online.pdf" TargetMode="External"/><Relationship Id="rId1" Type="http://schemas.openxmlformats.org/officeDocument/2006/relationships/hyperlink" Target="http://www.grossnationalhappiness.com/" TargetMode="External"/><Relationship Id="rId5" Type="http://schemas.openxmlformats.org/officeDocument/2006/relationships/hyperlink" Target="http://www.un.org/ga/search/view_doc.asp?symbol=A/70/L.1&amp;referer=/english/&amp;Lang=E" TargetMode="External"/><Relationship Id="rId4" Type="http://schemas.openxmlformats.org/officeDocument/2006/relationships/hyperlink" Target="http://www.un.org/en/development/desa/policy/untaskteam_undf/untt_report.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01417-1B0B-4ED9-9840-D814E7B10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4251</Words>
  <Characters>24236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28431</CharactersWithSpaces>
  <SharedDoc>false</SharedDoc>
  <HyperlinkBase/>
  <HLinks>
    <vt:vector size="6" baseType="variant">
      <vt:variant>
        <vt:i4>1900632</vt:i4>
      </vt:variant>
      <vt:variant>
        <vt:i4>0</vt:i4>
      </vt:variant>
      <vt:variant>
        <vt:i4>0</vt:i4>
      </vt:variant>
      <vt:variant>
        <vt:i4>5</vt:i4>
      </vt:variant>
      <vt:variant>
        <vt:lpwstr>http://www.unesco.org/culture/ich/doc/src/ITH-13-8.COM-13.a_-FR.doc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2015-12-16T13:37:00Z</dcterms:created>
  <dcterms:modified xsi:type="dcterms:W3CDTF">2016-02-12T13:50:00Z</dcterms:modified>
</cp:coreProperties>
</file>